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0D8" w:rsidRDefault="009260D8" w:rsidP="00DA172E">
      <w:pPr>
        <w:pStyle w:val="2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360" w:lineRule="auto"/>
        <w:ind w:firstLine="8080"/>
        <w:jc w:val="center"/>
        <w:rPr>
          <w:b/>
          <w:color w:val="auto"/>
          <w:sz w:val="28"/>
          <w:szCs w:val="28"/>
        </w:rPr>
      </w:pPr>
    </w:p>
    <w:p w:rsidR="00192045" w:rsidRPr="003D0226" w:rsidRDefault="00192045" w:rsidP="00DA0308">
      <w:pPr>
        <w:pStyle w:val="2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firstLine="8080"/>
        <w:jc w:val="center"/>
        <w:rPr>
          <w:b/>
          <w:color w:val="auto"/>
          <w:sz w:val="28"/>
          <w:szCs w:val="28"/>
        </w:rPr>
      </w:pPr>
    </w:p>
    <w:p w:rsidR="009260D8" w:rsidRPr="003D0226" w:rsidRDefault="009260D8" w:rsidP="009260D8">
      <w:pPr>
        <w:pStyle w:val="2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center"/>
        <w:rPr>
          <w:b/>
          <w:color w:val="auto"/>
          <w:sz w:val="28"/>
          <w:szCs w:val="28"/>
        </w:rPr>
      </w:pPr>
    </w:p>
    <w:p w:rsidR="009413DC" w:rsidRPr="003D0226" w:rsidRDefault="009413DC" w:rsidP="00FF30FF">
      <w:pPr>
        <w:pStyle w:val="2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120"/>
        <w:jc w:val="center"/>
        <w:rPr>
          <w:b/>
          <w:color w:val="auto"/>
          <w:sz w:val="28"/>
          <w:szCs w:val="28"/>
        </w:rPr>
      </w:pPr>
    </w:p>
    <w:p w:rsidR="00D84C9F" w:rsidRPr="009260D8" w:rsidRDefault="00D84C9F" w:rsidP="00FF30FF">
      <w:pPr>
        <w:pStyle w:val="2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120"/>
        <w:jc w:val="center"/>
        <w:rPr>
          <w:b/>
          <w:color w:val="auto"/>
          <w:sz w:val="28"/>
          <w:szCs w:val="28"/>
        </w:rPr>
      </w:pPr>
      <w:r w:rsidRPr="009260D8">
        <w:rPr>
          <w:b/>
          <w:color w:val="auto"/>
          <w:sz w:val="28"/>
          <w:szCs w:val="28"/>
        </w:rPr>
        <w:t xml:space="preserve">ФОРМА </w:t>
      </w:r>
      <w:r w:rsidR="009260D8">
        <w:rPr>
          <w:b/>
          <w:color w:val="auto"/>
          <w:sz w:val="28"/>
          <w:szCs w:val="28"/>
        </w:rPr>
        <w:t>ДОКЛАДА</w:t>
      </w:r>
    </w:p>
    <w:p w:rsidR="00221586" w:rsidRPr="000C1292" w:rsidRDefault="00221586" w:rsidP="00F3421C">
      <w:pPr>
        <w:pStyle w:val="1"/>
        <w:tabs>
          <w:tab w:val="left" w:pos="2160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ind w:left="10348"/>
        <w:jc w:val="both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15302" w:type="dxa"/>
        <w:tblInd w:w="-176" w:type="dxa"/>
        <w:tblLayout w:type="fixed"/>
        <w:tblLook w:val="04A0"/>
      </w:tblPr>
      <w:tblGrid>
        <w:gridCol w:w="236"/>
        <w:gridCol w:w="330"/>
        <w:gridCol w:w="360"/>
        <w:gridCol w:w="401"/>
        <w:gridCol w:w="1029"/>
        <w:gridCol w:w="347"/>
        <w:gridCol w:w="962"/>
        <w:gridCol w:w="885"/>
        <w:gridCol w:w="2185"/>
        <w:gridCol w:w="962"/>
        <w:gridCol w:w="2199"/>
        <w:gridCol w:w="1377"/>
        <w:gridCol w:w="2203"/>
        <w:gridCol w:w="1826"/>
      </w:tblGrid>
      <w:tr w:rsidR="004A78EA" w:rsidRPr="00B679A5">
        <w:trPr>
          <w:cantSplit/>
          <w:trHeight w:val="300"/>
        </w:trPr>
        <w:tc>
          <w:tcPr>
            <w:tcW w:w="9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78EA" w:rsidRPr="00535293" w:rsidRDefault="004A78EA" w:rsidP="00E55C54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37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78EA" w:rsidRPr="00B679A5" w:rsidRDefault="004A78EA" w:rsidP="00E55C5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35293">
              <w:rPr>
                <w:b/>
                <w:bCs/>
                <w:color w:val="000000"/>
                <w:lang w:eastAsia="ru-RU"/>
              </w:rPr>
              <w:t> </w:t>
            </w:r>
          </w:p>
          <w:p w:rsidR="004A78EA" w:rsidRPr="007B0DC8" w:rsidRDefault="007B0DC8" w:rsidP="00E55C54">
            <w:pPr>
              <w:jc w:val="center"/>
              <w:rPr>
                <w:bCs/>
                <w:color w:val="000000"/>
                <w:sz w:val="28"/>
                <w:szCs w:val="28"/>
                <w:lang w:val="ru-RU" w:eastAsia="ru-RU"/>
              </w:rPr>
            </w:pPr>
            <w:r w:rsidRPr="007B0DC8">
              <w:rPr>
                <w:bCs/>
                <w:color w:val="000000"/>
                <w:sz w:val="28"/>
                <w:szCs w:val="28"/>
                <w:lang w:val="ru-RU" w:eastAsia="ru-RU"/>
              </w:rPr>
              <w:t>Васильев Сергей</w:t>
            </w:r>
            <w:r w:rsidR="00C01388">
              <w:rPr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7B0DC8">
              <w:rPr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="00C01388">
              <w:rPr>
                <w:bCs/>
                <w:color w:val="000000"/>
                <w:sz w:val="28"/>
                <w:szCs w:val="28"/>
                <w:lang w:val="ru-RU" w:eastAsia="ru-RU"/>
              </w:rPr>
              <w:t xml:space="preserve">Иванович </w:t>
            </w:r>
          </w:p>
        </w:tc>
      </w:tr>
      <w:tr w:rsidR="004A78EA" w:rsidRPr="00DE0F24">
        <w:trPr>
          <w:cantSplit/>
          <w:trHeight w:val="300"/>
        </w:trPr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78EA" w:rsidRPr="00B679A5" w:rsidRDefault="004A78EA" w:rsidP="00E55C54">
            <w:pPr>
              <w:jc w:val="center"/>
              <w:rPr>
                <w:b/>
                <w:lang w:val="ru-RU" w:eastAsia="ru-RU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78EA" w:rsidRPr="00B679A5" w:rsidRDefault="004A78EA" w:rsidP="00E55C54">
            <w:pPr>
              <w:jc w:val="center"/>
              <w:rPr>
                <w:lang w:val="ru-RU" w:eastAsia="ru-RU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78EA" w:rsidRDefault="004A78EA" w:rsidP="00E55C54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4A78EA" w:rsidRDefault="004A78EA" w:rsidP="00E55C54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16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78EA" w:rsidRPr="00DE0F24" w:rsidRDefault="004A78EA" w:rsidP="006E022F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ф.и.о.</w:t>
            </w:r>
            <w:r w:rsidR="000D7D6C">
              <w:rPr>
                <w:color w:val="000000"/>
                <w:lang w:val="ru-RU" w:eastAsia="ru-RU"/>
              </w:rPr>
              <w:t xml:space="preserve"> и.о </w:t>
            </w:r>
            <w:r>
              <w:rPr>
                <w:color w:val="000000"/>
                <w:lang w:val="ru-RU" w:eastAsia="ru-RU"/>
              </w:rPr>
              <w:t xml:space="preserve"> главы администрации </w:t>
            </w:r>
            <w:r w:rsidRPr="00DE0F24">
              <w:rPr>
                <w:color w:val="000000"/>
                <w:lang w:val="ru-RU" w:eastAsia="ru-RU"/>
              </w:rPr>
              <w:t>городского округа (муниципального района)</w:t>
            </w:r>
            <w:r w:rsidR="006E022F">
              <w:rPr>
                <w:color w:val="000000"/>
                <w:lang w:val="ru-RU" w:eastAsia="ru-RU"/>
              </w:rPr>
              <w:t xml:space="preserve"> Приморского края</w:t>
            </w:r>
          </w:p>
        </w:tc>
      </w:tr>
      <w:tr w:rsidR="004A78EA" w:rsidRPr="00221586">
        <w:trPr>
          <w:cantSplit/>
          <w:trHeight w:val="300"/>
        </w:trPr>
        <w:tc>
          <w:tcPr>
            <w:tcW w:w="9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78EA" w:rsidRDefault="004A78EA" w:rsidP="005B79D7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437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78EA" w:rsidRDefault="004A78EA" w:rsidP="005B79D7">
            <w:pPr>
              <w:rPr>
                <w:b/>
                <w:bCs/>
                <w:color w:val="000000"/>
                <w:lang w:val="ru-RU" w:eastAsia="ru-RU"/>
              </w:rPr>
            </w:pPr>
          </w:p>
          <w:p w:rsidR="004A78EA" w:rsidRPr="00623399" w:rsidRDefault="00C01388" w:rsidP="00C01388">
            <w:pPr>
              <w:jc w:val="center"/>
              <w:rPr>
                <w:bCs/>
                <w:color w:val="000000"/>
                <w:sz w:val="28"/>
                <w:szCs w:val="28"/>
                <w:lang w:val="ru-RU" w:eastAsia="ru-RU"/>
              </w:rPr>
            </w:pPr>
            <w:r w:rsidRPr="00623399">
              <w:rPr>
                <w:bCs/>
                <w:color w:val="000000"/>
                <w:sz w:val="28"/>
                <w:szCs w:val="28"/>
                <w:lang w:val="ru-RU" w:eastAsia="ru-RU"/>
              </w:rPr>
              <w:t>Дальнереченский городской округ</w:t>
            </w:r>
          </w:p>
        </w:tc>
      </w:tr>
      <w:tr w:rsidR="004A78EA" w:rsidRPr="00DE0F24">
        <w:trPr>
          <w:cantSplit/>
          <w:trHeight w:val="300"/>
        </w:trPr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78EA" w:rsidRPr="00221586" w:rsidRDefault="004A78EA" w:rsidP="00E55C54">
            <w:pPr>
              <w:jc w:val="center"/>
              <w:rPr>
                <w:b/>
                <w:lang w:val="ru-RU" w:eastAsia="ru-RU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78EA" w:rsidRPr="00221586" w:rsidRDefault="004A78EA" w:rsidP="00E55C54">
            <w:pPr>
              <w:jc w:val="center"/>
              <w:rPr>
                <w:lang w:val="ru-RU" w:eastAsia="ru-RU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78EA" w:rsidRPr="00DE0F24" w:rsidRDefault="004A78EA" w:rsidP="00E55C54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4A78EA" w:rsidRPr="00DE0F24" w:rsidRDefault="004A78EA" w:rsidP="00E55C54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16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78EA" w:rsidRPr="00DE0F24" w:rsidRDefault="004A78EA" w:rsidP="00E55C54">
            <w:pPr>
              <w:jc w:val="center"/>
              <w:rPr>
                <w:color w:val="000000"/>
                <w:lang w:val="ru-RU" w:eastAsia="ru-RU"/>
              </w:rPr>
            </w:pPr>
            <w:r w:rsidRPr="00DE0F24">
              <w:rPr>
                <w:color w:val="000000"/>
                <w:lang w:val="ru-RU" w:eastAsia="ru-RU"/>
              </w:rPr>
              <w:t>официальное наименование городского округа (муниципального района)</w:t>
            </w:r>
            <w:r w:rsidR="006E022F">
              <w:rPr>
                <w:color w:val="000000"/>
                <w:lang w:val="ru-RU" w:eastAsia="ru-RU"/>
              </w:rPr>
              <w:t xml:space="preserve"> Приморского края</w:t>
            </w:r>
          </w:p>
        </w:tc>
      </w:tr>
      <w:tr w:rsidR="00C51143" w:rsidRPr="00DE0F24">
        <w:trPr>
          <w:cantSplit/>
          <w:trHeight w:val="1034"/>
        </w:trPr>
        <w:tc>
          <w:tcPr>
            <w:tcW w:w="1530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51143" w:rsidRDefault="00C51143" w:rsidP="005B79D7">
            <w:pPr>
              <w:ind w:right="1277"/>
              <w:jc w:val="center"/>
              <w:rPr>
                <w:b/>
                <w:bCs/>
                <w:color w:val="000000"/>
                <w:lang w:val="ru-RU" w:eastAsia="ru-RU"/>
              </w:rPr>
            </w:pPr>
          </w:p>
          <w:p w:rsidR="00C51143" w:rsidRDefault="00C51143" w:rsidP="005B79D7">
            <w:pPr>
              <w:ind w:right="1277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C51143" w:rsidRDefault="00C51143" w:rsidP="00C51143">
            <w:pPr>
              <w:suppressAutoHyphens/>
              <w:ind w:right="1304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о</w:t>
            </w:r>
            <w:r w:rsidRPr="006F5219">
              <w:rPr>
                <w:b/>
                <w:sz w:val="28"/>
                <w:szCs w:val="28"/>
                <w:lang w:val="ru-RU"/>
              </w:rPr>
              <w:t xml:space="preserve"> достигнутых значениях показателей для оценки эффективности деятельности </w:t>
            </w:r>
            <w:r w:rsidR="000440AA">
              <w:rPr>
                <w:b/>
                <w:sz w:val="28"/>
                <w:szCs w:val="28"/>
                <w:lang w:val="ru-RU"/>
              </w:rPr>
              <w:t xml:space="preserve">органов местного самоуправления </w:t>
            </w:r>
            <w:r w:rsidRPr="006F5219">
              <w:rPr>
                <w:b/>
                <w:sz w:val="28"/>
                <w:szCs w:val="28"/>
                <w:lang w:val="ru-RU"/>
              </w:rPr>
              <w:t>городск</w:t>
            </w:r>
            <w:r>
              <w:rPr>
                <w:b/>
                <w:sz w:val="28"/>
                <w:szCs w:val="28"/>
                <w:lang w:val="ru-RU"/>
              </w:rPr>
              <w:t>ого</w:t>
            </w:r>
            <w:r w:rsidRPr="006F5219">
              <w:rPr>
                <w:b/>
                <w:sz w:val="28"/>
                <w:szCs w:val="28"/>
                <w:lang w:val="ru-RU"/>
              </w:rPr>
              <w:t xml:space="preserve"> округ</w:t>
            </w:r>
            <w:r>
              <w:rPr>
                <w:b/>
                <w:sz w:val="28"/>
                <w:szCs w:val="28"/>
                <w:lang w:val="ru-RU"/>
              </w:rPr>
              <w:t>а</w:t>
            </w:r>
            <w:r w:rsidRPr="006F5219"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(</w:t>
            </w:r>
            <w:r w:rsidRPr="006F5219">
              <w:rPr>
                <w:b/>
                <w:sz w:val="28"/>
                <w:szCs w:val="28"/>
                <w:lang w:val="ru-RU"/>
              </w:rPr>
              <w:t>муниципальн</w:t>
            </w:r>
            <w:r>
              <w:rPr>
                <w:b/>
                <w:sz w:val="28"/>
                <w:szCs w:val="28"/>
                <w:lang w:val="ru-RU"/>
              </w:rPr>
              <w:t>ого</w:t>
            </w:r>
            <w:r w:rsidRPr="006F5219">
              <w:rPr>
                <w:b/>
                <w:sz w:val="28"/>
                <w:szCs w:val="28"/>
                <w:lang w:val="ru-RU"/>
              </w:rPr>
              <w:t xml:space="preserve"> район</w:t>
            </w:r>
            <w:r>
              <w:rPr>
                <w:b/>
                <w:sz w:val="28"/>
                <w:szCs w:val="28"/>
                <w:lang w:val="ru-RU"/>
              </w:rPr>
              <w:t>а)</w:t>
            </w:r>
            <w:r w:rsidRPr="006F5219">
              <w:rPr>
                <w:b/>
                <w:sz w:val="28"/>
                <w:szCs w:val="28"/>
                <w:lang w:val="ru-RU"/>
              </w:rPr>
              <w:t xml:space="preserve"> за</w:t>
            </w:r>
            <w:r w:rsidR="00CF0BBD">
              <w:rPr>
                <w:b/>
                <w:sz w:val="28"/>
                <w:szCs w:val="28"/>
                <w:lang w:val="ru-RU"/>
              </w:rPr>
              <w:t xml:space="preserve">   </w:t>
            </w:r>
            <w:r w:rsidR="00CF0BBD" w:rsidRPr="00CF0BBD">
              <w:rPr>
                <w:b/>
                <w:sz w:val="28"/>
                <w:szCs w:val="28"/>
                <w:u w:val="single"/>
                <w:lang w:val="ru-RU"/>
              </w:rPr>
              <w:t>201</w:t>
            </w:r>
            <w:r w:rsidR="000D7D6C">
              <w:rPr>
                <w:b/>
                <w:sz w:val="28"/>
                <w:szCs w:val="28"/>
                <w:u w:val="single"/>
                <w:lang w:val="ru-RU"/>
              </w:rPr>
              <w:t>9</w:t>
            </w:r>
            <w:r w:rsidR="00CF0BBD" w:rsidRPr="00CF0BBD">
              <w:rPr>
                <w:b/>
                <w:sz w:val="28"/>
                <w:szCs w:val="28"/>
                <w:u w:val="single"/>
                <w:lang w:val="ru-RU"/>
              </w:rPr>
              <w:t xml:space="preserve">  </w:t>
            </w:r>
            <w:r w:rsidR="00CF0BBD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6F5219">
              <w:rPr>
                <w:b/>
                <w:sz w:val="28"/>
                <w:szCs w:val="28"/>
                <w:lang w:val="ru-RU"/>
              </w:rPr>
              <w:t>год и планируемых</w:t>
            </w:r>
            <w:r>
              <w:rPr>
                <w:b/>
                <w:sz w:val="28"/>
                <w:szCs w:val="28"/>
                <w:lang w:val="ru-RU"/>
              </w:rPr>
              <w:br/>
            </w:r>
            <w:r w:rsidRPr="006F5219">
              <w:rPr>
                <w:b/>
                <w:sz w:val="28"/>
                <w:szCs w:val="28"/>
                <w:lang w:val="ru-RU"/>
              </w:rPr>
              <w:t xml:space="preserve">значениях на </w:t>
            </w:r>
            <w:r>
              <w:rPr>
                <w:b/>
                <w:sz w:val="28"/>
                <w:szCs w:val="28"/>
                <w:lang w:val="ru-RU"/>
              </w:rPr>
              <w:t>трех</w:t>
            </w:r>
            <w:r w:rsidRPr="006F5219">
              <w:rPr>
                <w:b/>
                <w:sz w:val="28"/>
                <w:szCs w:val="28"/>
                <w:lang w:val="ru-RU"/>
              </w:rPr>
              <w:t>летний период</w:t>
            </w:r>
          </w:p>
          <w:p w:rsidR="00C51143" w:rsidRDefault="00C51143" w:rsidP="005B79D7">
            <w:pPr>
              <w:ind w:right="1277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C51143" w:rsidRPr="00DE0F24" w:rsidRDefault="00C51143" w:rsidP="005B79D7">
            <w:pPr>
              <w:ind w:right="1277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DE0F24">
              <w:rPr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C4CC3" w:rsidRPr="00DE0F24">
        <w:trPr>
          <w:cantSplit/>
          <w:trHeight w:val="371"/>
        </w:trPr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4A78EA" w:rsidRDefault="004A78EA" w:rsidP="00E86B89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120" w:type="dxa"/>
            <w:gridSpan w:val="4"/>
            <w:shd w:val="clear" w:color="auto" w:fill="auto"/>
            <w:noWrap/>
            <w:vAlign w:val="center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194" w:type="dxa"/>
            <w:gridSpan w:val="3"/>
            <w:shd w:val="clear" w:color="auto" w:fill="auto"/>
            <w:vAlign w:val="center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962" w:type="dxa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377" w:type="dxa"/>
          </w:tcPr>
          <w:p w:rsidR="004A78EA" w:rsidRPr="00C51143" w:rsidRDefault="00C51143" w:rsidP="00FA4E32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C51143">
              <w:rPr>
                <w:color w:val="000000"/>
                <w:sz w:val="28"/>
                <w:szCs w:val="28"/>
                <w:lang w:val="ru-RU" w:eastAsia="ru-RU"/>
              </w:rPr>
              <w:t>Подпись</w:t>
            </w:r>
          </w:p>
        </w:tc>
        <w:tc>
          <w:tcPr>
            <w:tcW w:w="22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78EA" w:rsidRPr="00DE0F24" w:rsidRDefault="004A78EA" w:rsidP="001E28F4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826" w:type="dxa"/>
            <w:tcBorders>
              <w:left w:val="nil"/>
            </w:tcBorders>
            <w:shd w:val="clear" w:color="auto" w:fill="auto"/>
            <w:noWrap/>
            <w:vAlign w:val="center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BC4CC3" w:rsidRPr="00DE0F24">
        <w:trPr>
          <w:cantSplit/>
          <w:trHeight w:val="278"/>
        </w:trPr>
        <w:tc>
          <w:tcPr>
            <w:tcW w:w="236" w:type="dxa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:rsidR="004A78EA" w:rsidRDefault="004A78EA" w:rsidP="00E86B89">
            <w:pPr>
              <w:jc w:val="center"/>
              <w:rPr>
                <w:color w:val="000000"/>
                <w:lang w:val="ru-RU" w:eastAsia="ru-RU"/>
              </w:rPr>
            </w:pPr>
          </w:p>
          <w:p w:rsidR="004A78EA" w:rsidRPr="00DE0F24" w:rsidRDefault="004A78EA" w:rsidP="00E86B89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120" w:type="dxa"/>
            <w:gridSpan w:val="4"/>
            <w:shd w:val="clear" w:color="auto" w:fill="auto"/>
            <w:noWrap/>
            <w:vAlign w:val="center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194" w:type="dxa"/>
            <w:gridSpan w:val="3"/>
            <w:shd w:val="clear" w:color="auto" w:fill="auto"/>
            <w:vAlign w:val="center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962" w:type="dxa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377" w:type="dxa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:rsidR="004A78EA" w:rsidRPr="00DE0F24" w:rsidRDefault="004A78EA" w:rsidP="00C51143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826" w:type="dxa"/>
            <w:tcBorders>
              <w:left w:val="nil"/>
            </w:tcBorders>
            <w:shd w:val="clear" w:color="auto" w:fill="auto"/>
            <w:noWrap/>
            <w:vAlign w:val="center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C51143" w:rsidRPr="00DE0F24">
        <w:trPr>
          <w:cantSplit/>
          <w:trHeight w:val="277"/>
        </w:trPr>
        <w:tc>
          <w:tcPr>
            <w:tcW w:w="236" w:type="dxa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:rsidR="00C51143" w:rsidRDefault="00C51143" w:rsidP="00E86B89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120" w:type="dxa"/>
            <w:gridSpan w:val="4"/>
            <w:shd w:val="clear" w:color="auto" w:fill="auto"/>
            <w:noWrap/>
            <w:vAlign w:val="center"/>
          </w:tcPr>
          <w:p w:rsidR="00C51143" w:rsidRPr="00DE0F24" w:rsidRDefault="00C51143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194" w:type="dxa"/>
            <w:gridSpan w:val="3"/>
            <w:shd w:val="clear" w:color="auto" w:fill="auto"/>
            <w:vAlign w:val="center"/>
          </w:tcPr>
          <w:p w:rsidR="00C51143" w:rsidRPr="00DE0F24" w:rsidRDefault="00C51143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C51143" w:rsidRPr="00DE0F24" w:rsidRDefault="00C51143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962" w:type="dxa"/>
          </w:tcPr>
          <w:p w:rsidR="00C51143" w:rsidRPr="00DE0F24" w:rsidRDefault="00C51143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C51143" w:rsidRPr="00DE0F24" w:rsidRDefault="00C51143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5406" w:type="dxa"/>
            <w:gridSpan w:val="3"/>
          </w:tcPr>
          <w:p w:rsidR="00C51143" w:rsidRPr="00DE0F24" w:rsidRDefault="00C51143" w:rsidP="000D7D6C">
            <w:pPr>
              <w:rPr>
                <w:color w:val="000000"/>
                <w:lang w:val="ru-RU" w:eastAsia="ru-RU"/>
              </w:rPr>
            </w:pPr>
            <w:r w:rsidRPr="00C51143">
              <w:rPr>
                <w:color w:val="000000"/>
                <w:sz w:val="28"/>
                <w:szCs w:val="28"/>
                <w:lang w:val="ru-RU" w:eastAsia="ru-RU"/>
              </w:rPr>
              <w:t>Дата</w:t>
            </w: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«</w:t>
            </w:r>
            <w:r w:rsidR="000D7D6C">
              <w:rPr>
                <w:color w:val="000000"/>
                <w:sz w:val="28"/>
                <w:szCs w:val="28"/>
                <w:u w:val="single"/>
                <w:lang w:val="ru-RU" w:eastAsia="ru-RU"/>
              </w:rPr>
              <w:t xml:space="preserve">        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t>»</w:t>
            </w:r>
            <w:r w:rsidR="004016A4">
              <w:rPr>
                <w:color w:val="000000"/>
                <w:sz w:val="28"/>
                <w:szCs w:val="28"/>
                <w:lang w:val="ru-RU" w:eastAsia="ru-RU"/>
              </w:rPr>
              <w:t xml:space="preserve">  </w:t>
            </w:r>
            <w:r w:rsidR="004016A4" w:rsidRPr="004016A4">
              <w:rPr>
                <w:color w:val="000000"/>
                <w:sz w:val="28"/>
                <w:szCs w:val="28"/>
                <w:u w:val="single"/>
                <w:lang w:val="ru-RU" w:eastAsia="ru-RU"/>
              </w:rPr>
              <w:t>апреля</w:t>
            </w:r>
            <w:r w:rsidRPr="004016A4">
              <w:rPr>
                <w:color w:val="000000"/>
                <w:sz w:val="28"/>
                <w:szCs w:val="28"/>
                <w:u w:val="single"/>
                <w:lang w:val="ru-RU" w:eastAsia="ru-RU"/>
              </w:rPr>
              <w:t xml:space="preserve">  </w:t>
            </w:r>
            <w:r w:rsidR="004016A4">
              <w:rPr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="008C5BD4">
              <w:rPr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="008C5BD4" w:rsidRPr="008C5BD4">
              <w:rPr>
                <w:color w:val="000000"/>
                <w:sz w:val="28"/>
                <w:szCs w:val="28"/>
                <w:u w:val="single"/>
                <w:lang w:val="ru-RU" w:eastAsia="ru-RU"/>
              </w:rPr>
              <w:t>20</w:t>
            </w:r>
            <w:r w:rsidR="000D7D6C">
              <w:rPr>
                <w:color w:val="000000"/>
                <w:sz w:val="28"/>
                <w:szCs w:val="28"/>
                <w:u w:val="single"/>
                <w:lang w:val="ru-RU" w:eastAsia="ru-RU"/>
              </w:rPr>
              <w:t>20</w:t>
            </w: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г.</w:t>
            </w:r>
          </w:p>
        </w:tc>
      </w:tr>
      <w:tr w:rsidR="00BC4CC3" w:rsidRPr="00DE0F24">
        <w:trPr>
          <w:cantSplit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4A78EA" w:rsidRDefault="004A78EA" w:rsidP="00E86B89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120" w:type="dxa"/>
            <w:gridSpan w:val="4"/>
            <w:shd w:val="clear" w:color="auto" w:fill="auto"/>
            <w:noWrap/>
            <w:vAlign w:val="center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194" w:type="dxa"/>
            <w:gridSpan w:val="3"/>
            <w:shd w:val="clear" w:color="auto" w:fill="auto"/>
            <w:vAlign w:val="center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962" w:type="dxa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377" w:type="dxa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:rsidR="004A78EA" w:rsidRPr="00DE0F24" w:rsidRDefault="004A78EA" w:rsidP="001E28F4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826" w:type="dxa"/>
            <w:tcBorders>
              <w:left w:val="nil"/>
            </w:tcBorders>
            <w:shd w:val="clear" w:color="auto" w:fill="auto"/>
            <w:noWrap/>
            <w:vAlign w:val="center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</w:tr>
    </w:tbl>
    <w:p w:rsidR="00E13DB5" w:rsidRDefault="00E13DB5" w:rsidP="00121DBB">
      <w:pPr>
        <w:tabs>
          <w:tab w:val="left" w:pos="1590"/>
        </w:tabs>
        <w:ind w:right="680"/>
        <w:jc w:val="both"/>
        <w:rPr>
          <w:sz w:val="28"/>
          <w:szCs w:val="28"/>
          <w:lang w:val="ru-RU"/>
        </w:rPr>
      </w:pPr>
    </w:p>
    <w:p w:rsidR="00E27B6B" w:rsidRDefault="00E27B6B" w:rsidP="00121DBB">
      <w:pPr>
        <w:tabs>
          <w:tab w:val="left" w:pos="1590"/>
        </w:tabs>
        <w:ind w:right="680"/>
        <w:jc w:val="both"/>
        <w:rPr>
          <w:sz w:val="28"/>
          <w:szCs w:val="28"/>
          <w:lang w:val="ru-RU"/>
        </w:rPr>
      </w:pPr>
    </w:p>
    <w:tbl>
      <w:tblPr>
        <w:tblW w:w="15886" w:type="dxa"/>
        <w:tblInd w:w="-176" w:type="dxa"/>
        <w:tblLayout w:type="fixed"/>
        <w:tblLook w:val="04A0"/>
      </w:tblPr>
      <w:tblGrid>
        <w:gridCol w:w="926"/>
        <w:gridCol w:w="14960"/>
      </w:tblGrid>
      <w:tr w:rsidR="00EC475C" w:rsidRPr="00DE0F24">
        <w:trPr>
          <w:cantSplit/>
          <w:trHeight w:val="300"/>
        </w:trPr>
        <w:tc>
          <w:tcPr>
            <w:tcW w:w="926" w:type="dxa"/>
          </w:tcPr>
          <w:p w:rsidR="00EC475C" w:rsidRPr="00FA4E32" w:rsidRDefault="00EC475C" w:rsidP="00EF557B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4960" w:type="dxa"/>
            <w:shd w:val="clear" w:color="auto" w:fill="auto"/>
            <w:noWrap/>
            <w:vAlign w:val="center"/>
          </w:tcPr>
          <w:p w:rsidR="00EC475C" w:rsidRPr="001F39FD" w:rsidRDefault="00EC475C" w:rsidP="00EF557B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1F39FD">
              <w:rPr>
                <w:b/>
                <w:sz w:val="26"/>
                <w:szCs w:val="26"/>
                <w:lang w:val="ru-RU"/>
              </w:rPr>
              <w:t>Показатели эффективности деятельности органов местного самоуправления</w:t>
            </w:r>
          </w:p>
          <w:p w:rsidR="00EC475C" w:rsidRPr="001F39FD" w:rsidRDefault="00EC475C" w:rsidP="00EF557B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1F39FD">
              <w:rPr>
                <w:b/>
                <w:sz w:val="26"/>
                <w:szCs w:val="26"/>
                <w:lang w:val="ru-RU"/>
              </w:rPr>
              <w:t>городского округа (муниципального района) Приморского края</w:t>
            </w:r>
          </w:p>
          <w:tbl>
            <w:tblPr>
              <w:tblW w:w="17885" w:type="dxa"/>
              <w:tblLayout w:type="fixed"/>
              <w:tblLook w:val="04A0"/>
            </w:tblPr>
            <w:tblGrid>
              <w:gridCol w:w="1725"/>
              <w:gridCol w:w="7947"/>
              <w:gridCol w:w="2130"/>
              <w:gridCol w:w="822"/>
              <w:gridCol w:w="2461"/>
              <w:gridCol w:w="819"/>
              <w:gridCol w:w="1981"/>
            </w:tblGrid>
            <w:tr w:rsidR="00EC475C" w:rsidRPr="00221586">
              <w:trPr>
                <w:trHeight w:val="300"/>
              </w:trPr>
              <w:tc>
                <w:tcPr>
                  <w:tcW w:w="1725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C475C" w:rsidRDefault="00EC475C" w:rsidP="00EF557B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</w:p>
                <w:p w:rsidR="00EC475C" w:rsidRPr="00221586" w:rsidRDefault="00EC475C" w:rsidP="00EF557B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535293">
                    <w:rPr>
                      <w:b/>
                      <w:bCs/>
                      <w:color w:val="000000"/>
                      <w:lang w:eastAsia="ru-RU"/>
                    </w:rPr>
                    <w:t>  </w:t>
                  </w:r>
                </w:p>
              </w:tc>
              <w:tc>
                <w:tcPr>
                  <w:tcW w:w="794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C475C" w:rsidRPr="001F39FD" w:rsidRDefault="001F39FD" w:rsidP="000D7D6C">
                  <w:pPr>
                    <w:rPr>
                      <w:b/>
                      <w:bCs/>
                      <w:color w:val="000000"/>
                      <w:sz w:val="26"/>
                      <w:szCs w:val="26"/>
                      <w:lang w:val="ru-RU" w:eastAsia="ru-RU"/>
                    </w:rPr>
                  </w:pPr>
                  <w:r>
                    <w:rPr>
                      <w:b/>
                      <w:bCs/>
                      <w:color w:val="000000"/>
                      <w:lang w:val="ru-RU" w:eastAsia="ru-RU"/>
                    </w:rPr>
                    <w:t xml:space="preserve">                       </w:t>
                  </w:r>
                  <w:r w:rsidR="00B72849">
                    <w:rPr>
                      <w:b/>
                      <w:bCs/>
                      <w:color w:val="000000"/>
                      <w:lang w:val="ru-RU" w:eastAsia="ru-RU"/>
                    </w:rPr>
                    <w:t xml:space="preserve">    </w:t>
                  </w:r>
                  <w:r w:rsidR="00EC475C" w:rsidRPr="00535293">
                    <w:rPr>
                      <w:b/>
                      <w:bCs/>
                      <w:color w:val="000000"/>
                      <w:lang w:eastAsia="ru-RU"/>
                    </w:rPr>
                    <w:t> </w:t>
                  </w:r>
                  <w:r w:rsidRPr="001F39FD">
                    <w:rPr>
                      <w:b/>
                      <w:bCs/>
                      <w:color w:val="000000"/>
                      <w:sz w:val="26"/>
                      <w:szCs w:val="26"/>
                      <w:lang w:val="ru-RU" w:eastAsia="ru-RU"/>
                    </w:rPr>
                    <w:t>Дальнереченского городского округа за 20</w:t>
                  </w:r>
                  <w:r w:rsidR="000D7D6C">
                    <w:rPr>
                      <w:b/>
                      <w:bCs/>
                      <w:color w:val="000000"/>
                      <w:sz w:val="26"/>
                      <w:szCs w:val="26"/>
                      <w:lang w:val="ru-RU" w:eastAsia="ru-RU"/>
                    </w:rPr>
                    <w:t>19</w:t>
                  </w:r>
                  <w:r w:rsidRPr="001F39FD">
                    <w:rPr>
                      <w:b/>
                      <w:bCs/>
                      <w:color w:val="000000"/>
                      <w:sz w:val="26"/>
                      <w:szCs w:val="26"/>
                      <w:lang w:val="ru-RU" w:eastAsia="ru-RU"/>
                    </w:rPr>
                    <w:t xml:space="preserve"> год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C475C" w:rsidRPr="00221586" w:rsidRDefault="00EC475C" w:rsidP="00EF557B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535293">
                    <w:rPr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C475C" w:rsidRPr="00221586" w:rsidRDefault="00EC475C" w:rsidP="00EF557B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535293">
                    <w:rPr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61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C475C" w:rsidRPr="00221586" w:rsidRDefault="00EC475C" w:rsidP="00EF557B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535293">
                    <w:rPr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  <w:p w:rsidR="00EC475C" w:rsidRPr="00221586" w:rsidRDefault="00EC475C" w:rsidP="00EF557B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535293">
                    <w:rPr>
                      <w:b/>
                      <w:bCs/>
                      <w:color w:val="000000"/>
                      <w:lang w:eastAsia="ru-RU"/>
                    </w:rPr>
                    <w:t>  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C475C" w:rsidRPr="00221586" w:rsidRDefault="00EC475C" w:rsidP="00EF557B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535293">
                    <w:rPr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C475C" w:rsidRPr="00221586" w:rsidRDefault="00EC475C" w:rsidP="00EF557B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535293">
                    <w:rPr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EC475C" w:rsidRPr="00DE0F24">
              <w:trPr>
                <w:trHeight w:val="300"/>
              </w:trPr>
              <w:tc>
                <w:tcPr>
                  <w:tcW w:w="1725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C475C" w:rsidRPr="00221586" w:rsidRDefault="00EC475C" w:rsidP="00EF557B">
                  <w:pPr>
                    <w:rPr>
                      <w:lang w:val="ru-RU" w:eastAsia="ru-RU"/>
                    </w:rPr>
                  </w:pPr>
                </w:p>
              </w:tc>
              <w:tc>
                <w:tcPr>
                  <w:tcW w:w="1615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EC475C" w:rsidRPr="008D22C4" w:rsidRDefault="00EC475C" w:rsidP="00EF557B">
                  <w:pPr>
                    <w:rPr>
                      <w:color w:val="000000"/>
                      <w:lang w:val="ru-RU" w:eastAsia="ru-RU"/>
                    </w:rPr>
                  </w:pPr>
                  <w:r>
                    <w:rPr>
                      <w:color w:val="000000"/>
                      <w:lang w:val="ru-RU" w:eastAsia="ru-RU"/>
                    </w:rPr>
                    <w:t xml:space="preserve">                               </w:t>
                  </w:r>
                  <w:r w:rsidRPr="00DE0F24">
                    <w:rPr>
                      <w:color w:val="000000"/>
                      <w:lang w:val="ru-RU" w:eastAsia="ru-RU"/>
                    </w:rPr>
                    <w:t>официальное наименование городского округа (муниципального района)</w:t>
                  </w:r>
                </w:p>
                <w:p w:rsidR="00EC475C" w:rsidRPr="008D22C4" w:rsidRDefault="00EC475C" w:rsidP="00EF557B">
                  <w:pPr>
                    <w:rPr>
                      <w:color w:val="000000"/>
                      <w:lang w:val="ru-RU" w:eastAsia="ru-RU"/>
                    </w:rPr>
                  </w:pPr>
                </w:p>
              </w:tc>
            </w:tr>
          </w:tbl>
          <w:p w:rsidR="00EC475C" w:rsidRPr="00FA4E32" w:rsidRDefault="00EC475C" w:rsidP="00EF557B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</w:tbl>
    <w:p w:rsidR="00EC475C" w:rsidRDefault="00EC475C" w:rsidP="00EC475C">
      <w:pPr>
        <w:tabs>
          <w:tab w:val="left" w:pos="1590"/>
        </w:tabs>
        <w:ind w:right="680"/>
        <w:jc w:val="both"/>
        <w:rPr>
          <w:lang w:val="ru-RU"/>
        </w:rPr>
      </w:pPr>
    </w:p>
    <w:p w:rsidR="00EC475C" w:rsidRDefault="00EC475C" w:rsidP="00EC475C">
      <w:pPr>
        <w:tabs>
          <w:tab w:val="left" w:pos="1590"/>
        </w:tabs>
        <w:ind w:right="680"/>
        <w:jc w:val="both"/>
        <w:rPr>
          <w:lang w:val="ru-RU"/>
        </w:rPr>
      </w:pPr>
    </w:p>
    <w:tbl>
      <w:tblPr>
        <w:tblW w:w="15310" w:type="dxa"/>
        <w:tblInd w:w="-176" w:type="dxa"/>
        <w:tblLayout w:type="fixed"/>
        <w:tblLook w:val="04A0"/>
      </w:tblPr>
      <w:tblGrid>
        <w:gridCol w:w="523"/>
        <w:gridCol w:w="26"/>
        <w:gridCol w:w="20"/>
        <w:gridCol w:w="4035"/>
        <w:gridCol w:w="1080"/>
        <w:gridCol w:w="1080"/>
        <w:gridCol w:w="1080"/>
        <w:gridCol w:w="1080"/>
        <w:gridCol w:w="1080"/>
        <w:gridCol w:w="1337"/>
        <w:gridCol w:w="966"/>
        <w:gridCol w:w="283"/>
        <w:gridCol w:w="27"/>
        <w:gridCol w:w="1418"/>
        <w:gridCol w:w="27"/>
        <w:gridCol w:w="1248"/>
      </w:tblGrid>
      <w:tr w:rsidR="00EC475C" w:rsidRPr="00535293" w:rsidTr="006173C5">
        <w:trPr>
          <w:cantSplit/>
          <w:trHeight w:val="417"/>
          <w:tblHeader/>
        </w:trPr>
        <w:tc>
          <w:tcPr>
            <w:tcW w:w="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75C" w:rsidRPr="00535293" w:rsidRDefault="00EC475C" w:rsidP="00EF557B">
            <w:pPr>
              <w:jc w:val="center"/>
              <w:rPr>
                <w:lang w:eastAsia="ru-RU"/>
              </w:rPr>
            </w:pPr>
            <w:r w:rsidRPr="00535293">
              <w:rPr>
                <w:lang w:eastAsia="ru-RU"/>
              </w:rPr>
              <w:t>№ п/п</w:t>
            </w:r>
          </w:p>
        </w:tc>
        <w:tc>
          <w:tcPr>
            <w:tcW w:w="4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75C" w:rsidRPr="00535293" w:rsidRDefault="00EC475C" w:rsidP="00EF557B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Н</w:t>
            </w:r>
            <w:r w:rsidRPr="00535293">
              <w:rPr>
                <w:lang w:eastAsia="ru-RU"/>
              </w:rPr>
              <w:t>азвание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75C" w:rsidRPr="00664323" w:rsidRDefault="00EC475C" w:rsidP="00EF557B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Е</w:t>
            </w:r>
            <w:r w:rsidRPr="00535293">
              <w:rPr>
                <w:lang w:eastAsia="ru-RU"/>
              </w:rPr>
              <w:t>диницы измерения</w:t>
            </w:r>
            <w:r>
              <w:rPr>
                <w:lang w:eastAsia="ru-RU"/>
              </w:rPr>
              <w:t xml:space="preserve"> 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475C" w:rsidRPr="001A25A7" w:rsidRDefault="00EC475C" w:rsidP="00EF557B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О</w:t>
            </w:r>
            <w:r w:rsidRPr="00535293">
              <w:rPr>
                <w:lang w:eastAsia="ru-RU"/>
              </w:rPr>
              <w:t>тчет</w:t>
            </w:r>
            <w:r>
              <w:rPr>
                <w:lang w:val="ru-RU" w:eastAsia="ru-RU"/>
              </w:rPr>
              <w:t xml:space="preserve"> </w:t>
            </w:r>
          </w:p>
        </w:tc>
        <w:tc>
          <w:tcPr>
            <w:tcW w:w="4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75C" w:rsidRPr="001A25A7" w:rsidRDefault="00EC475C" w:rsidP="00EF557B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П</w:t>
            </w:r>
            <w:r w:rsidRPr="00535293">
              <w:rPr>
                <w:lang w:eastAsia="ru-RU"/>
              </w:rPr>
              <w:t>лан</w:t>
            </w:r>
            <w:r>
              <w:rPr>
                <w:lang w:val="ru-RU" w:eastAsia="ru-RU"/>
              </w:rPr>
              <w:t xml:space="preserve"> 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75C" w:rsidRPr="00535293" w:rsidRDefault="00EC475C" w:rsidP="00EF557B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П</w:t>
            </w:r>
            <w:r w:rsidRPr="00535293">
              <w:rPr>
                <w:lang w:eastAsia="ru-RU"/>
              </w:rPr>
              <w:t>римечание</w:t>
            </w:r>
          </w:p>
        </w:tc>
      </w:tr>
      <w:tr w:rsidR="00EC475C" w:rsidRPr="00535293" w:rsidTr="006173C5">
        <w:trPr>
          <w:cantSplit/>
          <w:trHeight w:val="381"/>
          <w:tblHeader/>
        </w:trPr>
        <w:tc>
          <w:tcPr>
            <w:tcW w:w="5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5C" w:rsidRPr="00535293" w:rsidRDefault="00EC475C" w:rsidP="00EF557B">
            <w:pPr>
              <w:rPr>
                <w:lang w:eastAsia="ru-RU"/>
              </w:rPr>
            </w:pPr>
          </w:p>
        </w:tc>
        <w:tc>
          <w:tcPr>
            <w:tcW w:w="4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5C" w:rsidRPr="00535293" w:rsidRDefault="00EC475C" w:rsidP="00EF557B">
            <w:pPr>
              <w:rPr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5C" w:rsidRPr="00535293" w:rsidRDefault="00EC475C" w:rsidP="00EF557B">
            <w:pPr>
              <w:rPr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5C" w:rsidRPr="002D0208" w:rsidRDefault="002D0208" w:rsidP="000D7D6C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201</w:t>
            </w:r>
            <w:r w:rsidR="000D7D6C">
              <w:rPr>
                <w:lang w:val="ru-RU" w:eastAsia="ru-RU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75C" w:rsidRPr="0039779C" w:rsidRDefault="002D0208" w:rsidP="000D7D6C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201</w:t>
            </w:r>
            <w:r w:rsidR="000D7D6C">
              <w:rPr>
                <w:lang w:val="ru-RU" w:eastAsia="ru-RU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75C" w:rsidRPr="002D0208" w:rsidRDefault="002D0208" w:rsidP="000D7D6C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201</w:t>
            </w:r>
            <w:r w:rsidR="000D7D6C">
              <w:rPr>
                <w:lang w:val="ru-RU" w:eastAsia="ru-RU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75C" w:rsidRPr="002D0208" w:rsidRDefault="002D0208" w:rsidP="000D7D6C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201</w:t>
            </w:r>
            <w:r w:rsidR="000D7D6C">
              <w:rPr>
                <w:lang w:val="ru-RU" w:eastAsia="ru-RU"/>
              </w:rPr>
              <w:t>9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75C" w:rsidRPr="0042019E" w:rsidRDefault="0042019E" w:rsidP="000D7D6C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</w:t>
            </w:r>
            <w:r w:rsidR="000D7D6C">
              <w:rPr>
                <w:lang w:val="ru-RU" w:eastAsia="ru-RU"/>
              </w:rPr>
              <w:t>20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475C" w:rsidRPr="0042019E" w:rsidRDefault="0042019E" w:rsidP="000D7D6C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</w:t>
            </w:r>
            <w:r w:rsidR="000D7D6C">
              <w:rPr>
                <w:lang w:val="ru-RU" w:eastAsia="ru-RU"/>
              </w:rPr>
              <w:t>21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475C" w:rsidRPr="0042019E" w:rsidRDefault="0042019E" w:rsidP="000D7D6C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202</w:t>
            </w:r>
            <w:r w:rsidR="000D7D6C">
              <w:rPr>
                <w:lang w:val="ru-RU" w:eastAsia="ru-RU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5C" w:rsidRPr="00535293" w:rsidRDefault="00EC475C" w:rsidP="00EF557B">
            <w:pPr>
              <w:rPr>
                <w:lang w:eastAsia="ru-RU"/>
              </w:rPr>
            </w:pPr>
          </w:p>
        </w:tc>
      </w:tr>
      <w:tr w:rsidR="00EC475C" w:rsidRPr="004A78EA" w:rsidTr="006173C5">
        <w:trPr>
          <w:trHeight w:val="257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75C" w:rsidRPr="006B4D3F" w:rsidRDefault="00EC475C" w:rsidP="00EF557B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75C" w:rsidRPr="004A78EA" w:rsidRDefault="00EC475C" w:rsidP="00EF557B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75C" w:rsidRPr="004A78EA" w:rsidRDefault="00EC475C" w:rsidP="00EF557B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5C" w:rsidRPr="0039779C" w:rsidRDefault="00EC475C" w:rsidP="00EF557B">
            <w:pPr>
              <w:jc w:val="center"/>
              <w:rPr>
                <w:lang w:val="ru-RU" w:eastAsia="ru-RU"/>
              </w:rPr>
            </w:pPr>
            <w:r w:rsidRPr="0039779C">
              <w:rPr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75C" w:rsidRPr="0039779C" w:rsidRDefault="00EC475C" w:rsidP="00EF557B">
            <w:pPr>
              <w:jc w:val="center"/>
              <w:rPr>
                <w:lang w:val="ru-RU" w:eastAsia="ru-RU"/>
              </w:rPr>
            </w:pPr>
            <w:r w:rsidRPr="0039779C">
              <w:rPr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75C" w:rsidRPr="0039779C" w:rsidRDefault="00EC475C" w:rsidP="00EF557B">
            <w:pPr>
              <w:jc w:val="center"/>
              <w:rPr>
                <w:lang w:val="ru-RU" w:eastAsia="ru-RU"/>
              </w:rPr>
            </w:pPr>
            <w:r w:rsidRPr="0039779C">
              <w:rPr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75C" w:rsidRPr="001A285E" w:rsidRDefault="00EC475C" w:rsidP="00EF557B">
            <w:pPr>
              <w:jc w:val="center"/>
              <w:rPr>
                <w:lang w:val="ru-RU" w:eastAsia="ru-RU"/>
              </w:rPr>
            </w:pPr>
            <w:r w:rsidRPr="001A285E">
              <w:rPr>
                <w:lang w:eastAsia="ru-RU"/>
              </w:rPr>
              <w:t>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75C" w:rsidRPr="0098596C" w:rsidRDefault="00EC475C" w:rsidP="00EF557B">
            <w:pPr>
              <w:jc w:val="center"/>
              <w:rPr>
                <w:lang w:eastAsia="ru-RU"/>
              </w:rPr>
            </w:pPr>
            <w:r w:rsidRPr="001A285E">
              <w:rPr>
                <w:lang w:eastAsia="ru-RU"/>
              </w:rPr>
              <w:t>8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75C" w:rsidRPr="001A285E" w:rsidRDefault="00EC475C" w:rsidP="00EF557B">
            <w:pPr>
              <w:jc w:val="center"/>
              <w:rPr>
                <w:lang w:eastAsia="ru-RU"/>
              </w:rPr>
            </w:pPr>
            <w:r w:rsidRPr="001A285E">
              <w:rPr>
                <w:lang w:eastAsia="ru-RU"/>
              </w:rPr>
              <w:t>9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75C" w:rsidRPr="004A78EA" w:rsidRDefault="00EC475C" w:rsidP="00EF557B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75C" w:rsidRPr="004A78EA" w:rsidRDefault="00EC475C" w:rsidP="00EF557B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11</w:t>
            </w:r>
          </w:p>
        </w:tc>
      </w:tr>
      <w:tr w:rsidR="00EC475C" w:rsidRPr="0039779C" w:rsidTr="006173C5">
        <w:trPr>
          <w:cantSplit/>
          <w:trHeight w:val="441"/>
        </w:trPr>
        <w:tc>
          <w:tcPr>
            <w:tcW w:w="15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475C" w:rsidRPr="00BF49FA" w:rsidRDefault="00EC475C" w:rsidP="00EF557B">
            <w:pPr>
              <w:jc w:val="center"/>
              <w:rPr>
                <w:b/>
                <w:bCs/>
                <w:lang w:eastAsia="ru-RU"/>
              </w:rPr>
            </w:pPr>
            <w:r w:rsidRPr="00BF49FA">
              <w:rPr>
                <w:b/>
                <w:bCs/>
                <w:lang w:eastAsia="ru-RU"/>
              </w:rPr>
              <w:t>I. Экономическое развитие</w:t>
            </w:r>
          </w:p>
        </w:tc>
      </w:tr>
      <w:tr w:rsidR="00BE5CD6" w:rsidRPr="001764FB" w:rsidTr="006173C5">
        <w:trPr>
          <w:cantSplit/>
          <w:trHeight w:val="971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5CD6" w:rsidRPr="00F76A29" w:rsidRDefault="00BE5CD6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D6" w:rsidRPr="00FC224B" w:rsidRDefault="00BE5CD6" w:rsidP="00EF55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224B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          предпринимательства в расчете на 10 тыс. человек населения</w:t>
            </w:r>
          </w:p>
          <w:p w:rsidR="00BE5CD6" w:rsidRPr="00FC224B" w:rsidRDefault="00BE5CD6" w:rsidP="00EF55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D6" w:rsidRPr="00FC224B" w:rsidRDefault="00BE5CD6" w:rsidP="00EF557B">
            <w:pPr>
              <w:suppressAutoHyphens/>
              <w:jc w:val="center"/>
            </w:pPr>
            <w:r w:rsidRPr="00FC224B">
              <w:t>единиц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CD6" w:rsidRPr="00FC224B" w:rsidRDefault="00BE5CD6" w:rsidP="00270741">
            <w:pPr>
              <w:jc w:val="center"/>
            </w:pPr>
            <w:r w:rsidRPr="00FC224B">
              <w:t>360,906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CD6" w:rsidRPr="00FC224B" w:rsidRDefault="00BE5CD6" w:rsidP="00270741">
            <w:pPr>
              <w:jc w:val="center"/>
            </w:pPr>
            <w:r w:rsidRPr="00FC224B">
              <w:t>349,752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CD6" w:rsidRPr="00FC224B" w:rsidRDefault="00BE5CD6" w:rsidP="00270741">
            <w:pPr>
              <w:jc w:val="center"/>
            </w:pPr>
            <w:r w:rsidRPr="00FC224B">
              <w:t>351,330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CD6" w:rsidRPr="00BE5CD6" w:rsidRDefault="006173C5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355,630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CD6" w:rsidRPr="00FC224B" w:rsidRDefault="00BE5CD6" w:rsidP="00270741">
            <w:pPr>
              <w:jc w:val="center"/>
            </w:pPr>
            <w:r w:rsidRPr="00FC224B">
              <w:t>355,630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D6" w:rsidRPr="00FC224B" w:rsidRDefault="00BE5CD6" w:rsidP="00270741">
            <w:pPr>
              <w:jc w:val="center"/>
            </w:pPr>
            <w:r w:rsidRPr="00FC224B">
              <w:t>355,630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D6" w:rsidRPr="00FC224B" w:rsidRDefault="00BE5CD6" w:rsidP="006173C5">
            <w:pPr>
              <w:jc w:val="center"/>
            </w:pPr>
            <w:r w:rsidRPr="00FC224B">
              <w:t>3</w:t>
            </w:r>
            <w:r w:rsidR="006173C5">
              <w:rPr>
                <w:lang w:val="ru-RU"/>
              </w:rPr>
              <w:t>66</w:t>
            </w:r>
            <w:r w:rsidRPr="00FC224B">
              <w:t>,630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D6" w:rsidRPr="001764FB" w:rsidRDefault="00BE5CD6" w:rsidP="00EF557B">
            <w:pPr>
              <w:suppressAutoHyphens/>
              <w:jc w:val="center"/>
              <w:rPr>
                <w:sz w:val="28"/>
                <w:szCs w:val="28"/>
                <w:lang w:val="ru-RU" w:eastAsia="ru-RU"/>
              </w:rPr>
            </w:pPr>
            <w:r w:rsidRPr="00E56020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BE5CD6" w:rsidRPr="00E56020" w:rsidTr="006173C5">
        <w:trPr>
          <w:cantSplit/>
          <w:trHeight w:val="1255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5CD6" w:rsidRPr="0039779C" w:rsidRDefault="00BE5CD6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D6" w:rsidRPr="00FC224B" w:rsidRDefault="00BE5CD6" w:rsidP="00EF55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224B">
              <w:rPr>
                <w:rFonts w:ascii="Times New Roman" w:hAnsi="Times New Roman" w:cs="Times New Roman"/>
                <w:sz w:val="24"/>
                <w:szCs w:val="24"/>
              </w:rPr>
              <w:t>Доля среднесписочной   численности          работников (без внешних совмест</w:t>
            </w:r>
            <w:r w:rsidRPr="00FC224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224B">
              <w:rPr>
                <w:rFonts w:ascii="Times New Roman" w:hAnsi="Times New Roman" w:cs="Times New Roman"/>
                <w:sz w:val="24"/>
                <w:szCs w:val="24"/>
              </w:rPr>
              <w:t>телей) малых и средних предприятий в среднесписочной численности                     работников (без внешних совмест</w:t>
            </w:r>
            <w:r w:rsidRPr="00FC224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224B">
              <w:rPr>
                <w:rFonts w:ascii="Times New Roman" w:hAnsi="Times New Roman" w:cs="Times New Roman"/>
                <w:sz w:val="24"/>
                <w:szCs w:val="24"/>
              </w:rPr>
              <w:t>телей) всех предприятий и организ</w:t>
            </w:r>
            <w:r w:rsidRPr="00FC22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224B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D6" w:rsidRPr="00FC224B" w:rsidRDefault="00BE5CD6" w:rsidP="00EF557B">
            <w:pPr>
              <w:suppressAutoHyphens/>
              <w:jc w:val="center"/>
              <w:rPr>
                <w:lang w:eastAsia="ru-RU"/>
              </w:rPr>
            </w:pPr>
            <w:r w:rsidRPr="00FC224B">
              <w:rPr>
                <w:lang w:eastAsia="ru-RU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CD6" w:rsidRPr="00FC224B" w:rsidRDefault="00BE5CD6" w:rsidP="00270741">
            <w:pPr>
              <w:jc w:val="center"/>
            </w:pPr>
            <w:r w:rsidRPr="00FC224B">
              <w:t>33,300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CD6" w:rsidRPr="00FC224B" w:rsidRDefault="00BE5CD6" w:rsidP="00270741">
            <w:pPr>
              <w:jc w:val="center"/>
            </w:pPr>
            <w:r w:rsidRPr="00FC224B">
              <w:t>39,066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CD6" w:rsidRPr="00FC224B" w:rsidRDefault="00BE5CD6" w:rsidP="00270741">
            <w:pPr>
              <w:jc w:val="center"/>
            </w:pPr>
            <w:r w:rsidRPr="00FC224B">
              <w:t>39,026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CD6" w:rsidRPr="00BE5CD6" w:rsidRDefault="006173C5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39,026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CD6" w:rsidRPr="00FC224B" w:rsidRDefault="00BE5CD6" w:rsidP="00270741">
            <w:pPr>
              <w:jc w:val="center"/>
            </w:pPr>
            <w:r w:rsidRPr="00FC224B">
              <w:t>39,026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D6" w:rsidRPr="00FC224B" w:rsidRDefault="00BE5CD6" w:rsidP="00270741">
            <w:pPr>
              <w:jc w:val="center"/>
            </w:pPr>
            <w:r w:rsidRPr="00FC224B">
              <w:t>39,026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D6" w:rsidRPr="00FC224B" w:rsidRDefault="00BE5CD6" w:rsidP="00270741">
            <w:pPr>
              <w:jc w:val="center"/>
            </w:pPr>
            <w:r w:rsidRPr="00FC224B">
              <w:t>39,026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D6" w:rsidRPr="00E56020" w:rsidRDefault="00BE5CD6" w:rsidP="00EF557B">
            <w:pPr>
              <w:suppressAutoHyphens/>
              <w:jc w:val="center"/>
              <w:rPr>
                <w:sz w:val="28"/>
                <w:szCs w:val="28"/>
                <w:lang w:eastAsia="ru-RU"/>
              </w:rPr>
            </w:pPr>
            <w:r w:rsidRPr="00E56020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BE5CD6" w:rsidRPr="00C07192" w:rsidTr="006173C5">
        <w:trPr>
          <w:cantSplit/>
          <w:trHeight w:val="750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5CD6" w:rsidRPr="0039779C" w:rsidRDefault="00BE5CD6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D6" w:rsidRPr="00FC224B" w:rsidRDefault="00BE5CD6" w:rsidP="00EF55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224B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</w:t>
            </w:r>
            <w:r w:rsidRPr="00FC224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224B">
              <w:rPr>
                <w:rFonts w:ascii="Times New Roman" w:hAnsi="Times New Roman" w:cs="Times New Roman"/>
                <w:sz w:val="24"/>
                <w:szCs w:val="24"/>
              </w:rPr>
              <w:t>тал (за исключением бюджетных средств) в           расчете на 1 жителя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D6" w:rsidRPr="00FC224B" w:rsidRDefault="00BE5CD6" w:rsidP="00EF557B">
            <w:pPr>
              <w:suppressAutoHyphens/>
              <w:jc w:val="center"/>
              <w:rPr>
                <w:lang w:val="ru-RU"/>
              </w:rPr>
            </w:pPr>
            <w:r w:rsidRPr="00FC224B">
              <w:t>рублей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D6" w:rsidRPr="00FC224B" w:rsidRDefault="00BE5CD6" w:rsidP="00270741">
            <w:pPr>
              <w:jc w:val="center"/>
            </w:pPr>
            <w:r w:rsidRPr="00FC224B">
              <w:t>2 912,400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D6" w:rsidRPr="00FC224B" w:rsidRDefault="00BE5CD6" w:rsidP="00270741">
            <w:pPr>
              <w:jc w:val="center"/>
            </w:pPr>
            <w:r w:rsidRPr="00FC224B">
              <w:t>3 020,300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D6" w:rsidRPr="00BE5CD6" w:rsidRDefault="00BE5CD6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6094,8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D6" w:rsidRPr="00BE5CD6" w:rsidRDefault="00BE5CD6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7010,20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D6" w:rsidRPr="00FC224B" w:rsidRDefault="00BE5CD6" w:rsidP="00270741">
            <w:pPr>
              <w:jc w:val="center"/>
            </w:pPr>
            <w:r w:rsidRPr="00FC224B">
              <w:t>5 426,900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D6" w:rsidRPr="00FC224B" w:rsidRDefault="00BE5CD6" w:rsidP="00270741">
            <w:pPr>
              <w:jc w:val="center"/>
            </w:pPr>
            <w:r w:rsidRPr="00FC224B">
              <w:t>5 426,900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D6" w:rsidRPr="00FC224B" w:rsidRDefault="00BE5CD6" w:rsidP="00270741">
            <w:pPr>
              <w:jc w:val="center"/>
            </w:pPr>
            <w:r w:rsidRPr="00FC224B">
              <w:t>5 426,900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D6" w:rsidRPr="00C07192" w:rsidRDefault="00BE5CD6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BE5CD6" w:rsidRPr="00C07192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5CD6" w:rsidRPr="0039779C" w:rsidRDefault="00BE5CD6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D6" w:rsidRPr="00585DBC" w:rsidRDefault="00BE5CD6" w:rsidP="00EF55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DBC">
              <w:rPr>
                <w:rFonts w:ascii="Times New Roman" w:hAnsi="Times New Roman" w:cs="Times New Roman"/>
                <w:sz w:val="24"/>
                <w:szCs w:val="24"/>
              </w:rPr>
              <w:t>Доля площади земельных  участков,              являющихся объектами налогообл</w:t>
            </w:r>
            <w:r w:rsidRPr="00585D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5DBC">
              <w:rPr>
                <w:rFonts w:ascii="Times New Roman" w:hAnsi="Times New Roman" w:cs="Times New Roman"/>
                <w:sz w:val="24"/>
                <w:szCs w:val="24"/>
              </w:rPr>
              <w:t>жения земельным налогом, в общей площади  территории городского о</w:t>
            </w:r>
            <w:r w:rsidRPr="00585DB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85DBC">
              <w:rPr>
                <w:rFonts w:ascii="Times New Roman" w:hAnsi="Times New Roman" w:cs="Times New Roman"/>
                <w:sz w:val="24"/>
                <w:szCs w:val="24"/>
              </w:rPr>
              <w:t>руга (муниципального района)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D6" w:rsidRPr="00585DBC" w:rsidRDefault="00BE5CD6" w:rsidP="00EF557B">
            <w:pPr>
              <w:suppressAutoHyphens/>
              <w:jc w:val="center"/>
              <w:rPr>
                <w:lang w:val="ru-RU"/>
              </w:rPr>
            </w:pPr>
            <w:r w:rsidRPr="00585DBC">
              <w:rPr>
                <w:lang w:val="ru-RU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D6" w:rsidRPr="00585DBC" w:rsidRDefault="00BE5CD6" w:rsidP="00270741">
            <w:pPr>
              <w:jc w:val="center"/>
            </w:pPr>
            <w:r w:rsidRPr="00585DBC">
              <w:t>66,780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D6" w:rsidRPr="00585DBC" w:rsidRDefault="00BE5CD6" w:rsidP="00270741">
            <w:pPr>
              <w:jc w:val="center"/>
            </w:pPr>
            <w:r w:rsidRPr="00585DBC">
              <w:t>67,070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D6" w:rsidRPr="00585DBC" w:rsidRDefault="00BE5CD6" w:rsidP="00270741">
            <w:pPr>
              <w:jc w:val="center"/>
            </w:pPr>
            <w:r w:rsidRPr="00585DBC">
              <w:t>67,130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D6" w:rsidRPr="00FD5461" w:rsidRDefault="00FD5461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67,180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D6" w:rsidRPr="00B80BFD" w:rsidRDefault="00BE5CD6" w:rsidP="00B80BFD">
            <w:pPr>
              <w:jc w:val="center"/>
              <w:rPr>
                <w:lang w:val="ru-RU"/>
              </w:rPr>
            </w:pPr>
            <w:r w:rsidRPr="00585DBC">
              <w:t>67,1</w:t>
            </w:r>
            <w:r w:rsidR="00B80BFD">
              <w:rPr>
                <w:lang w:val="ru-RU"/>
              </w:rPr>
              <w:t>80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D6" w:rsidRPr="00B80BFD" w:rsidRDefault="00B80BFD" w:rsidP="00270741">
            <w:pPr>
              <w:jc w:val="center"/>
              <w:rPr>
                <w:lang w:val="ru-RU"/>
              </w:rPr>
            </w:pPr>
            <w:r>
              <w:t>67,1</w:t>
            </w:r>
            <w:r>
              <w:rPr>
                <w:lang w:val="ru-RU"/>
              </w:rPr>
              <w:t>80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D6" w:rsidRPr="00B80BFD" w:rsidRDefault="00B80BFD" w:rsidP="00270741">
            <w:pPr>
              <w:jc w:val="center"/>
              <w:rPr>
                <w:lang w:val="ru-RU"/>
              </w:rPr>
            </w:pPr>
            <w:r>
              <w:t>67,1</w:t>
            </w:r>
            <w:r>
              <w:rPr>
                <w:lang w:val="ru-RU"/>
              </w:rPr>
              <w:t>80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D6" w:rsidRPr="00C07192" w:rsidRDefault="00BE5CD6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</w:tr>
      <w:tr w:rsidR="000E1285" w:rsidRPr="00C07192" w:rsidTr="006173C5">
        <w:trPr>
          <w:cantSplit/>
          <w:trHeight w:val="528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285" w:rsidRPr="0039779C" w:rsidRDefault="000E1285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585DBC" w:rsidRDefault="000E1285" w:rsidP="00EF55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DBC">
              <w:rPr>
                <w:rFonts w:ascii="Times New Roman" w:hAnsi="Times New Roman" w:cs="Times New Roman"/>
                <w:sz w:val="24"/>
                <w:szCs w:val="24"/>
              </w:rPr>
              <w:t>Доля прибыльных сельскохозяйс</w:t>
            </w:r>
            <w:r w:rsidRPr="00585DB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85DBC">
              <w:rPr>
                <w:rFonts w:ascii="Times New Roman" w:hAnsi="Times New Roman" w:cs="Times New Roman"/>
                <w:sz w:val="24"/>
                <w:szCs w:val="24"/>
              </w:rPr>
              <w:t>венных организаций в общем их числе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585DBC" w:rsidRDefault="000E1285" w:rsidP="00EF557B">
            <w:pPr>
              <w:suppressAutoHyphens/>
              <w:jc w:val="center"/>
              <w:rPr>
                <w:lang w:eastAsia="ru-RU"/>
              </w:rPr>
            </w:pPr>
            <w:r w:rsidRPr="00585DBC">
              <w:rPr>
                <w:lang w:eastAsia="ru-RU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585DBC" w:rsidRDefault="000E1285" w:rsidP="00270741">
            <w:pPr>
              <w:jc w:val="center"/>
            </w:pPr>
            <w:r w:rsidRPr="00585DBC"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585DBC" w:rsidRDefault="000E1285" w:rsidP="00270741">
            <w:pPr>
              <w:jc w:val="center"/>
            </w:pPr>
            <w:r w:rsidRPr="00585DBC"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585DBC" w:rsidRDefault="000E1285" w:rsidP="00270741">
            <w:pPr>
              <w:jc w:val="center"/>
            </w:pPr>
            <w:r w:rsidRPr="00585DBC"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585DBC" w:rsidRDefault="000E1285" w:rsidP="00270741">
            <w:pPr>
              <w:jc w:val="center"/>
            </w:pPr>
            <w:r w:rsidRPr="00585DBC">
              <w:t>0,000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585DBC" w:rsidRDefault="000E1285" w:rsidP="00270741">
            <w:pPr>
              <w:jc w:val="center"/>
            </w:pPr>
            <w:r w:rsidRPr="00585DBC">
              <w:t>0,000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585DBC" w:rsidRDefault="000E1285" w:rsidP="00270741">
            <w:pPr>
              <w:jc w:val="center"/>
            </w:pPr>
            <w:r w:rsidRPr="00585DBC">
              <w:t>0,000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1B7BF8" w:rsidRDefault="001B7B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C07192" w:rsidRDefault="000E1285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</w:tr>
      <w:tr w:rsidR="000E1285" w:rsidRPr="00C07192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285" w:rsidRPr="0039779C" w:rsidRDefault="000E1285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585DBC" w:rsidRDefault="000E1285" w:rsidP="00EF55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DBC">
              <w:rPr>
                <w:rFonts w:ascii="Times New Roman" w:hAnsi="Times New Roman" w:cs="Times New Roman"/>
                <w:sz w:val="24"/>
                <w:szCs w:val="24"/>
              </w:rPr>
              <w:t>Доля протяженности  автомобил</w:t>
            </w:r>
            <w:r w:rsidRPr="00585DB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85DBC">
              <w:rPr>
                <w:rFonts w:ascii="Times New Roman" w:hAnsi="Times New Roman" w:cs="Times New Roman"/>
                <w:sz w:val="24"/>
                <w:szCs w:val="24"/>
              </w:rPr>
              <w:t>ных       дорог общего пользования местного         значения, не отв</w:t>
            </w:r>
            <w:r w:rsidRPr="00585D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85DBC">
              <w:rPr>
                <w:rFonts w:ascii="Times New Roman" w:hAnsi="Times New Roman" w:cs="Times New Roman"/>
                <w:sz w:val="24"/>
                <w:szCs w:val="24"/>
              </w:rPr>
              <w:t>чающих нормативным требованиям, в общей протяженности          авт</w:t>
            </w:r>
            <w:r w:rsidRPr="00585D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5DBC">
              <w:rPr>
                <w:rFonts w:ascii="Times New Roman" w:hAnsi="Times New Roman" w:cs="Times New Roman"/>
                <w:sz w:val="24"/>
                <w:szCs w:val="24"/>
              </w:rPr>
              <w:t>мобильных дорог общего                  пользования местного значения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585DBC" w:rsidRDefault="000E1285" w:rsidP="00EF557B">
            <w:pPr>
              <w:suppressAutoHyphens/>
              <w:jc w:val="center"/>
              <w:rPr>
                <w:lang w:eastAsia="ru-RU"/>
              </w:rPr>
            </w:pPr>
            <w:r w:rsidRPr="00585DBC">
              <w:rPr>
                <w:lang w:eastAsia="ru-RU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585DBC" w:rsidRDefault="000E1285" w:rsidP="00270741">
            <w:pPr>
              <w:jc w:val="center"/>
            </w:pPr>
            <w:r w:rsidRPr="00585DBC"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585DBC" w:rsidRDefault="000E1285" w:rsidP="00270741">
            <w:pPr>
              <w:jc w:val="center"/>
            </w:pPr>
            <w:r w:rsidRPr="00585DBC"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585DBC" w:rsidRDefault="000E1285" w:rsidP="00270741">
            <w:pPr>
              <w:jc w:val="center"/>
            </w:pPr>
            <w:r w:rsidRPr="00585DBC">
              <w:t>12,300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8E47B4" w:rsidRDefault="008E47B4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13,600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585DBC" w:rsidRDefault="000E1285" w:rsidP="00270741">
            <w:pPr>
              <w:jc w:val="center"/>
            </w:pPr>
            <w:r w:rsidRPr="00585DBC">
              <w:t>10,900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585DBC" w:rsidRDefault="000E1285" w:rsidP="00270741">
            <w:pPr>
              <w:jc w:val="center"/>
            </w:pPr>
            <w:r w:rsidRPr="00585DBC">
              <w:t>10,600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1B7BF8" w:rsidRDefault="001B7B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9,800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C07192" w:rsidRDefault="000E1285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</w:tr>
      <w:tr w:rsidR="000E1285" w:rsidRPr="00C07192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285" w:rsidRPr="0039779C" w:rsidRDefault="000E1285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585DBC" w:rsidRDefault="000E1285" w:rsidP="00EF55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DBC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 в              населенных пунктах, не имеющих             регулярного автобусного и (или)               железнодорожного сообщения с                   административным центром горо</w:t>
            </w:r>
            <w:r w:rsidRPr="00585DB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85DBC">
              <w:rPr>
                <w:rFonts w:ascii="Times New Roman" w:hAnsi="Times New Roman" w:cs="Times New Roman"/>
                <w:sz w:val="24"/>
                <w:szCs w:val="24"/>
              </w:rPr>
              <w:t>ского округа (муниципального ра</w:t>
            </w:r>
            <w:r w:rsidRPr="00585DB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85DBC">
              <w:rPr>
                <w:rFonts w:ascii="Times New Roman" w:hAnsi="Times New Roman" w:cs="Times New Roman"/>
                <w:sz w:val="24"/>
                <w:szCs w:val="24"/>
              </w:rPr>
              <w:t>она), в  общей численности насел</w:t>
            </w:r>
            <w:r w:rsidRPr="00585D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85DBC">
              <w:rPr>
                <w:rFonts w:ascii="Times New Roman" w:hAnsi="Times New Roman" w:cs="Times New Roman"/>
                <w:sz w:val="24"/>
                <w:szCs w:val="24"/>
              </w:rPr>
              <w:t>ния  городского округа (муниц</w:t>
            </w:r>
            <w:r w:rsidRPr="00585D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85DBC">
              <w:rPr>
                <w:rFonts w:ascii="Times New Roman" w:hAnsi="Times New Roman" w:cs="Times New Roman"/>
                <w:sz w:val="24"/>
                <w:szCs w:val="24"/>
              </w:rPr>
              <w:t>пального  района)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585DBC" w:rsidRDefault="000E1285" w:rsidP="00EF557B">
            <w:pPr>
              <w:suppressAutoHyphens/>
              <w:jc w:val="center"/>
              <w:rPr>
                <w:lang w:eastAsia="ru-RU"/>
              </w:rPr>
            </w:pPr>
            <w:r w:rsidRPr="00585DBC">
              <w:rPr>
                <w:lang w:eastAsia="ru-RU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585DBC" w:rsidRDefault="000E1285" w:rsidP="00270741">
            <w:pPr>
              <w:jc w:val="center"/>
            </w:pPr>
            <w:r w:rsidRPr="00585DBC"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585DBC" w:rsidRDefault="000E1285" w:rsidP="00270741">
            <w:pPr>
              <w:jc w:val="center"/>
            </w:pPr>
            <w:r w:rsidRPr="00585DBC"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585DBC" w:rsidRDefault="000E1285" w:rsidP="00270741">
            <w:pPr>
              <w:jc w:val="center"/>
            </w:pPr>
            <w:r w:rsidRPr="00585DBC"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585DBC" w:rsidRDefault="000E1285" w:rsidP="00270741">
            <w:pPr>
              <w:jc w:val="center"/>
            </w:pPr>
            <w:r w:rsidRPr="00585DBC">
              <w:t>0,000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585DBC" w:rsidRDefault="000E1285" w:rsidP="00270741">
            <w:pPr>
              <w:jc w:val="center"/>
            </w:pPr>
            <w:r w:rsidRPr="00585DBC">
              <w:t>0,000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585DBC" w:rsidRDefault="000E1285" w:rsidP="00270741">
            <w:pPr>
              <w:jc w:val="center"/>
            </w:pPr>
            <w:r w:rsidRPr="00585DBC">
              <w:t>0,000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1B7BF8" w:rsidRDefault="001B7B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C07192" w:rsidRDefault="000E1285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</w:tr>
      <w:tr w:rsidR="000E1285" w:rsidRPr="008D22C4" w:rsidTr="006173C5">
        <w:trPr>
          <w:cantSplit/>
          <w:trHeight w:val="720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285" w:rsidRPr="00FF30FF" w:rsidRDefault="000E1285" w:rsidP="00EF557B">
            <w:pPr>
              <w:suppressAutoHyphens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585DBC" w:rsidRDefault="000E1285" w:rsidP="00EF55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DBC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                     начисленная заработная плата                    работников: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585DBC" w:rsidRDefault="000E1285" w:rsidP="00EF557B">
            <w:pPr>
              <w:suppressAutoHyphens/>
              <w:jc w:val="center"/>
              <w:rPr>
                <w:lang w:val="ru-RU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585DBC" w:rsidRDefault="000E1285" w:rsidP="0027074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585DBC" w:rsidRDefault="000E1285" w:rsidP="0027074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585DBC" w:rsidRDefault="000E1285" w:rsidP="0027074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585DBC" w:rsidRDefault="000E1285" w:rsidP="00270741">
            <w:pPr>
              <w:jc w:val="center"/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585DBC" w:rsidRDefault="000E1285" w:rsidP="00270741">
            <w:pPr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585DBC" w:rsidRDefault="000E1285" w:rsidP="00270741">
            <w:pPr>
              <w:jc w:val="center"/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585DBC" w:rsidRDefault="000E1285">
            <w:pPr>
              <w:jc w:val="center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8D22C4" w:rsidRDefault="000E1285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0E1285" w:rsidRPr="00C07192" w:rsidTr="006173C5">
        <w:trPr>
          <w:cantSplit/>
          <w:trHeight w:val="702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285" w:rsidRPr="00FF30FF" w:rsidRDefault="000E1285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0E1285" w:rsidP="002652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крупных и средних предприятий и           некоммерческих организаций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0E1285" w:rsidP="002652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0E1285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34 918,900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0E1285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37 226,500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0E1285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41 072,500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9F5A41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45345,100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8E47B4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47975,120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8E47B4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51237,428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8E47B4" w:rsidP="002652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54721,573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C07192" w:rsidRDefault="000E1285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</w:tr>
      <w:tr w:rsidR="000E1285" w:rsidRPr="00C07192" w:rsidTr="006173C5">
        <w:trPr>
          <w:cantSplit/>
          <w:trHeight w:val="616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285" w:rsidRPr="00FF30FF" w:rsidRDefault="000E1285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0E1285" w:rsidP="002652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муниципальных дошкольных                  образовательных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0E1285" w:rsidP="002652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0E1285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20 678,300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0E1285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22 310,200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0E1285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26 611,400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B05B20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27952,000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8E47B4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29339,070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8E47B4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30806,020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Default="0053117B" w:rsidP="002652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117B" w:rsidRPr="00265294" w:rsidRDefault="00A2327F" w:rsidP="002652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32357,930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C07192" w:rsidRDefault="000E1285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</w:tr>
      <w:tr w:rsidR="000E1285" w:rsidRPr="00C07192" w:rsidTr="006173C5">
        <w:trPr>
          <w:cantSplit/>
          <w:trHeight w:val="65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285" w:rsidRPr="00FF30FF" w:rsidRDefault="000E1285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0E1285" w:rsidP="002652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</w:t>
            </w: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0E1285" w:rsidP="002652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0E1285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31 884,000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0E1285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33 493,000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0E1285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35 263,200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A2327F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39771,900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8E47B4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38877,680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8E47B4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40821,560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A2327F" w:rsidP="002652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46040,950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C07192" w:rsidRDefault="000E1285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</w:tr>
      <w:tr w:rsidR="000E1285" w:rsidRPr="00C07192" w:rsidTr="006173C5">
        <w:trPr>
          <w:cantSplit/>
          <w:trHeight w:val="734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285" w:rsidRPr="006B4D3F" w:rsidRDefault="000E1285" w:rsidP="00EF557B">
            <w:pPr>
              <w:numPr>
                <w:ilvl w:val="0"/>
                <w:numId w:val="38"/>
              </w:numPr>
              <w:jc w:val="center"/>
              <w:rPr>
                <w:lang w:val="ru-RU" w:eastAsia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0E1285" w:rsidP="002652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учителей муниципальных                        общеобразовательных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0E1285" w:rsidP="002652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 xml:space="preserve">рублей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0E1285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37 345,990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F630FB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38245,200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0E1285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37 626,760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F630FB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45243,590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F630FB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39902,400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0E1285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42 360,100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F630FB" w:rsidP="002652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42 360,100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C07192" w:rsidRDefault="000E1285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</w:tr>
      <w:tr w:rsidR="000E1285" w:rsidRPr="00C07192" w:rsidTr="006173C5">
        <w:trPr>
          <w:cantSplit/>
          <w:trHeight w:val="616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285" w:rsidRPr="001A285E" w:rsidRDefault="000E1285" w:rsidP="00EF557B">
            <w:pPr>
              <w:numPr>
                <w:ilvl w:val="0"/>
                <w:numId w:val="38"/>
              </w:numPr>
              <w:jc w:val="center"/>
              <w:rPr>
                <w:lang w:eastAsia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0E1285" w:rsidP="002652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муниципальных учреждений культ</w:t>
            </w: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ры и искусства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0E1285" w:rsidP="002652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CB0B9E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25172,610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CB0B9E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29260,980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F66179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36278,200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F66179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39075,800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3C3C3D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39902,400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3C3C3D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42360,100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CB0B9E" w:rsidP="002652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42360,100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C07192" w:rsidRDefault="000E1285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</w:tr>
      <w:tr w:rsidR="000E1285" w:rsidRPr="00C07192" w:rsidTr="006173C5">
        <w:trPr>
          <w:cantSplit/>
          <w:trHeight w:val="626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285" w:rsidRPr="001A285E" w:rsidRDefault="000E1285" w:rsidP="00EF557B">
            <w:pPr>
              <w:numPr>
                <w:ilvl w:val="0"/>
                <w:numId w:val="38"/>
              </w:numPr>
              <w:jc w:val="center"/>
              <w:rPr>
                <w:lang w:eastAsia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0E1285" w:rsidP="002652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муниципальных учреждений                 физической культуры и спорта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0E1285" w:rsidP="002652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0E1285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28 335,200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0E1285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32 168,100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0E1285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34 532,200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3C3C3D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3C3C3D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3C3C3D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265294" w:rsidRDefault="003C3C3D" w:rsidP="002652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C07192" w:rsidRDefault="000E1285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eastAsia="ru-RU"/>
              </w:rPr>
            </w:pPr>
          </w:p>
        </w:tc>
      </w:tr>
      <w:tr w:rsidR="00356353" w:rsidRPr="00C07192" w:rsidTr="006173C5">
        <w:trPr>
          <w:cantSplit/>
          <w:trHeight w:val="610"/>
        </w:trPr>
        <w:tc>
          <w:tcPr>
            <w:tcW w:w="15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353" w:rsidRPr="00265294" w:rsidRDefault="00356353" w:rsidP="002652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5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II. Дошкольное образование</w:t>
            </w:r>
          </w:p>
        </w:tc>
      </w:tr>
      <w:tr w:rsidR="001C64CB" w:rsidRPr="00120276" w:rsidTr="006173C5">
        <w:trPr>
          <w:cantSplit/>
          <w:trHeight w:val="969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64CB" w:rsidRPr="00147DB8" w:rsidRDefault="001C64CB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64CB" w:rsidRPr="00265294" w:rsidRDefault="001C64CB" w:rsidP="002652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1 - 6  лет,                 получающих дошкольную                            образовательную услугу и  (или) у</w:t>
            </w: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лугу по их содержанию в муниц</w:t>
            </w: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пальных                 образовательных учреждениях в общей численности детей в возрасте 1 - 6 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64CB" w:rsidRPr="00265294" w:rsidRDefault="001C64CB" w:rsidP="002652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проце</w:t>
            </w: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64CB" w:rsidRPr="00265294" w:rsidRDefault="001C64CB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55,100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64CB" w:rsidRPr="00265294" w:rsidRDefault="001C64CB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294">
              <w:rPr>
                <w:rFonts w:ascii="Times New Roman" w:hAnsi="Times New Roman" w:cs="Times New Roman"/>
                <w:sz w:val="24"/>
                <w:szCs w:val="24"/>
              </w:rPr>
              <w:t>53,400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64CB" w:rsidRPr="00265294" w:rsidRDefault="003C3C3D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64CB" w:rsidRPr="00265294" w:rsidRDefault="001C64CB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56,900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64CB" w:rsidRPr="00265294" w:rsidRDefault="003C3C3D" w:rsidP="002707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4CB" w:rsidRDefault="001C64CB">
            <w:pPr>
              <w:rPr>
                <w:lang w:val="ru-RU"/>
              </w:rPr>
            </w:pPr>
          </w:p>
          <w:p w:rsidR="001C64CB" w:rsidRDefault="001C64CB">
            <w:pPr>
              <w:rPr>
                <w:lang w:val="ru-RU"/>
              </w:rPr>
            </w:pPr>
          </w:p>
          <w:p w:rsidR="001C64CB" w:rsidRDefault="001C64CB">
            <w:pPr>
              <w:rPr>
                <w:lang w:val="ru-RU"/>
              </w:rPr>
            </w:pPr>
          </w:p>
          <w:p w:rsidR="001C64CB" w:rsidRPr="003C3C3D" w:rsidRDefault="003C3C3D">
            <w:pPr>
              <w:rPr>
                <w:lang w:val="ru-RU"/>
              </w:rPr>
            </w:pPr>
            <w:r>
              <w:rPr>
                <w:lang w:val="ru-RU"/>
              </w:rPr>
              <w:t>54,00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C78" w:rsidRDefault="00BD3C78">
            <w:pPr>
              <w:rPr>
                <w:lang w:val="ru-RU"/>
              </w:rPr>
            </w:pPr>
          </w:p>
          <w:p w:rsidR="00BD3C78" w:rsidRDefault="00BD3C78">
            <w:pPr>
              <w:rPr>
                <w:lang w:val="ru-RU"/>
              </w:rPr>
            </w:pPr>
          </w:p>
          <w:p w:rsidR="00BD3C78" w:rsidRDefault="00BD3C78">
            <w:pPr>
              <w:rPr>
                <w:lang w:val="ru-RU"/>
              </w:rPr>
            </w:pPr>
          </w:p>
          <w:p w:rsidR="001C64CB" w:rsidRDefault="001C64CB">
            <w:r w:rsidRPr="00F56C08">
              <w:t>57,000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64CB" w:rsidRPr="00120276" w:rsidRDefault="001C64CB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DA56ED" w:rsidRPr="00120276" w:rsidTr="006173C5">
        <w:trPr>
          <w:cantSplit/>
          <w:trHeight w:val="969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6ED" w:rsidRPr="00147DB8" w:rsidRDefault="00DA56ED" w:rsidP="00EF557B">
            <w:pPr>
              <w:numPr>
                <w:ilvl w:val="0"/>
                <w:numId w:val="38"/>
              </w:numPr>
              <w:suppressAutoHyphens/>
              <w:ind w:right="-187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56ED" w:rsidRPr="00CA5232" w:rsidRDefault="00DA56ED" w:rsidP="00EF55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1 - 6 лет, стоящих на учете для определения в                       муниципальные дошкольные                       образовательные  учреждения, в о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щей             численности детей в во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расте 1 - 6 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56ED" w:rsidRPr="00CA5232" w:rsidRDefault="00DA56ED" w:rsidP="00EF557B">
            <w:pPr>
              <w:suppressAutoHyphens/>
              <w:ind w:right="-187" w:hanging="108"/>
              <w:jc w:val="center"/>
              <w:rPr>
                <w:lang w:eastAsia="ru-RU"/>
              </w:rPr>
            </w:pPr>
            <w:r w:rsidRPr="00CA5232"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56ED" w:rsidRPr="00CA5232" w:rsidRDefault="00DA56ED" w:rsidP="00270741">
            <w:pPr>
              <w:jc w:val="center"/>
            </w:pPr>
            <w:r w:rsidRPr="00CA5232">
              <w:t>33,990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56ED" w:rsidRPr="00CA5232" w:rsidRDefault="00DA56ED" w:rsidP="00270741">
            <w:pPr>
              <w:jc w:val="center"/>
            </w:pPr>
            <w:r w:rsidRPr="00CA5232">
              <w:t>31,710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56ED" w:rsidRPr="00CA5232" w:rsidRDefault="00DA56ED" w:rsidP="00270741">
            <w:pPr>
              <w:jc w:val="center"/>
            </w:pPr>
            <w:r w:rsidRPr="00CA5232">
              <w:t>28,143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56ED" w:rsidRPr="00DA56ED" w:rsidRDefault="00DA56ED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29,198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56ED" w:rsidRPr="00DA56ED" w:rsidRDefault="003C3C3D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28,00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56ED" w:rsidRDefault="00DA56ED">
            <w:pPr>
              <w:rPr>
                <w:lang w:val="ru-RU"/>
              </w:rPr>
            </w:pPr>
          </w:p>
          <w:p w:rsidR="00DA56ED" w:rsidRDefault="00DA56ED">
            <w:pPr>
              <w:rPr>
                <w:lang w:val="ru-RU"/>
              </w:rPr>
            </w:pPr>
          </w:p>
          <w:p w:rsidR="00DA56ED" w:rsidRDefault="003C3C3D">
            <w:r>
              <w:rPr>
                <w:lang w:val="ru-RU"/>
              </w:rPr>
              <w:t>28,00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56ED" w:rsidRDefault="00DA56ED">
            <w:pPr>
              <w:rPr>
                <w:lang w:val="ru-RU"/>
              </w:rPr>
            </w:pPr>
          </w:p>
          <w:p w:rsidR="00DA56ED" w:rsidRDefault="00DA56ED">
            <w:pPr>
              <w:rPr>
                <w:lang w:val="ru-RU"/>
              </w:rPr>
            </w:pPr>
          </w:p>
          <w:p w:rsidR="00DA56ED" w:rsidRDefault="00DA56ED">
            <w:pPr>
              <w:rPr>
                <w:lang w:val="ru-RU"/>
              </w:rPr>
            </w:pPr>
          </w:p>
          <w:p w:rsidR="00DA56ED" w:rsidRDefault="00DA56ED">
            <w:r w:rsidRPr="00EC6CCC">
              <w:rPr>
                <w:lang w:val="ru-RU"/>
              </w:rPr>
              <w:t>29,000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56ED" w:rsidRPr="00120276" w:rsidRDefault="00DA56ED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0E1285" w:rsidRPr="00120276" w:rsidTr="006173C5">
        <w:trPr>
          <w:cantSplit/>
          <w:trHeight w:val="969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285" w:rsidRPr="00147DB8" w:rsidRDefault="000E1285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CA5232" w:rsidRDefault="000E1285" w:rsidP="00EF55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Доля муниципальных дошкольных            образовательных учреждений, зд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ния             которых находятся в ав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рийном               состоянии или тр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буют капитального  ремонта, в  о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щем числе муниципальных дошк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льных образовательных                 у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CA5232" w:rsidRDefault="000E1285" w:rsidP="00EF557B">
            <w:pPr>
              <w:suppressAutoHyphens/>
              <w:jc w:val="center"/>
              <w:rPr>
                <w:lang w:eastAsia="ru-RU"/>
              </w:rPr>
            </w:pPr>
            <w:r w:rsidRPr="00CA5232"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CA5232" w:rsidRDefault="000E1285" w:rsidP="00270741">
            <w:pPr>
              <w:jc w:val="center"/>
            </w:pPr>
            <w:r w:rsidRPr="00CA5232"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CA5232" w:rsidRDefault="000E1285" w:rsidP="00270741">
            <w:pPr>
              <w:jc w:val="center"/>
            </w:pPr>
            <w:r w:rsidRPr="00CA5232"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CA5232" w:rsidRDefault="000E1285" w:rsidP="00270741">
            <w:pPr>
              <w:jc w:val="center"/>
            </w:pPr>
            <w:r w:rsidRPr="00CA5232"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CA5232" w:rsidRDefault="000E1285" w:rsidP="00270741">
            <w:pPr>
              <w:jc w:val="center"/>
            </w:pPr>
            <w:r w:rsidRPr="00CA5232">
              <w:t>0,000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CA5232" w:rsidRDefault="000E1285" w:rsidP="00270741">
            <w:pPr>
              <w:jc w:val="center"/>
            </w:pPr>
            <w:r w:rsidRPr="00CA5232">
              <w:t>0,000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CA5232" w:rsidRDefault="000E1285" w:rsidP="00270741">
            <w:pPr>
              <w:jc w:val="center"/>
            </w:pPr>
            <w:r w:rsidRPr="00CA5232">
              <w:t>0,000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DA56ED" w:rsidRDefault="00DA56E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120276" w:rsidRDefault="000E1285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356353" w:rsidRPr="00120276" w:rsidTr="006173C5">
        <w:trPr>
          <w:cantSplit/>
          <w:trHeight w:val="701"/>
        </w:trPr>
        <w:tc>
          <w:tcPr>
            <w:tcW w:w="15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353" w:rsidRPr="00BD44FF" w:rsidRDefault="00356353" w:rsidP="00EF557B">
            <w:pPr>
              <w:suppressAutoHyphens/>
              <w:jc w:val="center"/>
              <w:rPr>
                <w:sz w:val="20"/>
                <w:szCs w:val="20"/>
                <w:highlight w:val="yellow"/>
                <w:lang w:val="ru-RU" w:eastAsia="ru-RU"/>
              </w:rPr>
            </w:pPr>
            <w:r w:rsidRPr="00BD44FF">
              <w:rPr>
                <w:b/>
                <w:bCs/>
                <w:sz w:val="20"/>
                <w:szCs w:val="20"/>
                <w:lang w:eastAsia="ru-RU"/>
              </w:rPr>
              <w:lastRenderedPageBreak/>
              <w:t>III</w:t>
            </w:r>
            <w:r w:rsidRPr="00BD44FF">
              <w:rPr>
                <w:b/>
                <w:bCs/>
                <w:sz w:val="20"/>
                <w:szCs w:val="20"/>
                <w:lang w:val="ru-RU" w:eastAsia="ru-RU"/>
              </w:rPr>
              <w:t>. Общее и дополнительное образование</w:t>
            </w:r>
          </w:p>
        </w:tc>
      </w:tr>
      <w:tr w:rsidR="00356353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353" w:rsidRPr="00FF2CA0" w:rsidRDefault="00356353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353" w:rsidRPr="00106CA6" w:rsidRDefault="00356353" w:rsidP="00EF55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6CA6">
              <w:rPr>
                <w:rFonts w:ascii="Times New Roman" w:hAnsi="Times New Roman" w:cs="Times New Roman"/>
                <w:sz w:val="24"/>
                <w:szCs w:val="24"/>
              </w:rPr>
              <w:t>Доля выпускников муниципальных            общеобразовательных учреждений,            сдавших единый  государственный           экзамен по русскому языку и мат</w:t>
            </w:r>
            <w:r w:rsidRPr="00106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6CA6">
              <w:rPr>
                <w:rFonts w:ascii="Times New Roman" w:hAnsi="Times New Roman" w:cs="Times New Roman"/>
                <w:sz w:val="24"/>
                <w:szCs w:val="24"/>
              </w:rPr>
              <w:t>матике, в общей численности вып</w:t>
            </w:r>
            <w:r w:rsidRPr="00106CA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6CA6">
              <w:rPr>
                <w:rFonts w:ascii="Times New Roman" w:hAnsi="Times New Roman" w:cs="Times New Roman"/>
                <w:sz w:val="24"/>
                <w:szCs w:val="24"/>
              </w:rPr>
              <w:t>скников               муниципальных общеобразовательных  учреждений, сдававших единый                    гос</w:t>
            </w:r>
            <w:r w:rsidRPr="00106CA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6CA6">
              <w:rPr>
                <w:rFonts w:ascii="Times New Roman" w:hAnsi="Times New Roman" w:cs="Times New Roman"/>
                <w:sz w:val="24"/>
                <w:szCs w:val="24"/>
              </w:rPr>
              <w:t>дарственный экзамен по данным предметам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353" w:rsidRPr="00106CA6" w:rsidRDefault="00356353" w:rsidP="00EF557B">
            <w:pPr>
              <w:suppressAutoHyphens/>
              <w:jc w:val="center"/>
              <w:rPr>
                <w:lang w:eastAsia="ru-RU"/>
              </w:rPr>
            </w:pPr>
            <w:r w:rsidRPr="00106CA6"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353" w:rsidRPr="00DA56ED" w:rsidRDefault="00DA56E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97,500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353" w:rsidRPr="00DA56ED" w:rsidRDefault="00DA56E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98,052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353" w:rsidRPr="00DA56ED" w:rsidRDefault="00DA56E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353" w:rsidRPr="00DA56ED" w:rsidRDefault="00DA56E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96,100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353" w:rsidRPr="00DA56ED" w:rsidRDefault="00DA56E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98,300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353" w:rsidRPr="00DA56ED" w:rsidRDefault="00DA56E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95,000</w:t>
            </w:r>
          </w:p>
        </w:tc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353" w:rsidRPr="00DA56ED" w:rsidRDefault="00DA56E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353" w:rsidRPr="00120276" w:rsidRDefault="00356353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A12D44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2D44" w:rsidRPr="00FF2CA0" w:rsidRDefault="00A12D44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EF55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Доля выпускников муниципальных           общеобразовательных учреждений, не           получивших аттестат о среднем (полном) образовании, в общей численности             выпус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ников муниципальных                    общеобразовательных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EF557B">
            <w:pPr>
              <w:suppressAutoHyphens/>
              <w:jc w:val="center"/>
              <w:rPr>
                <w:lang w:eastAsia="ru-RU"/>
              </w:rPr>
            </w:pPr>
            <w:r w:rsidRPr="00CA5232"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270741">
            <w:pPr>
              <w:jc w:val="center"/>
            </w:pPr>
            <w:r w:rsidRPr="00CA5232">
              <w:t>3,100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270741">
            <w:pPr>
              <w:jc w:val="center"/>
            </w:pPr>
            <w:r w:rsidRPr="00CA5232">
              <w:t>1,948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270741">
            <w:pPr>
              <w:jc w:val="center"/>
            </w:pPr>
            <w:r w:rsidRPr="00CA5232"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002A00" w:rsidRDefault="00002A00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3,900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002A00" w:rsidRDefault="00002A00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1,500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002A00" w:rsidRDefault="00002A00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1,000</w:t>
            </w:r>
          </w:p>
        </w:tc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002A00" w:rsidRDefault="00002A0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120276" w:rsidRDefault="00A12D44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A12D44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2D44" w:rsidRPr="00FF2CA0" w:rsidRDefault="00A12D44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EF55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Доля муниципальных                                общеобразовательных учреждений,           соответствующих современным              требованиям обучения, в общем                   количестве муниципальных                         общеобразовательных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EF557B">
            <w:pPr>
              <w:suppressAutoHyphens/>
              <w:jc w:val="center"/>
              <w:rPr>
                <w:lang w:eastAsia="ru-RU"/>
              </w:rPr>
            </w:pPr>
            <w:r w:rsidRPr="00CA5232">
              <w:rPr>
                <w:lang w:eastAsia="ru-RU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270741">
            <w:pPr>
              <w:jc w:val="center"/>
            </w:pPr>
            <w:r w:rsidRPr="00CA5232">
              <w:t>80,000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270741">
            <w:pPr>
              <w:jc w:val="center"/>
            </w:pPr>
            <w:r w:rsidRPr="00CA5232">
              <w:t>80,000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270741">
            <w:pPr>
              <w:jc w:val="center"/>
            </w:pPr>
            <w:r w:rsidRPr="00CA5232">
              <w:t>80,000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270741">
            <w:pPr>
              <w:jc w:val="center"/>
            </w:pPr>
            <w:r w:rsidRPr="00CA5232">
              <w:t>80,000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270741">
            <w:pPr>
              <w:jc w:val="center"/>
            </w:pPr>
            <w:r w:rsidRPr="00CA5232">
              <w:t>80,000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270741">
            <w:pPr>
              <w:jc w:val="center"/>
            </w:pPr>
            <w:r w:rsidRPr="00CA5232">
              <w:t>80,000</w:t>
            </w:r>
          </w:p>
        </w:tc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651187">
            <w:pPr>
              <w:jc w:val="center"/>
            </w:pPr>
            <w:r w:rsidRPr="00CA5232">
              <w:t>80,000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120276" w:rsidRDefault="00A12D44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A12D44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2D44" w:rsidRPr="00FF2CA0" w:rsidRDefault="00A12D44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EF55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Доля муниципальных                                      общеобразовательных учреждений,           здания которых находятся в авари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ном состоянии или требуют кап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 xml:space="preserve">тального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EF557B">
            <w:pPr>
              <w:suppressAutoHyphens/>
              <w:jc w:val="center"/>
              <w:rPr>
                <w:lang w:val="ru-RU" w:eastAsia="ru-RU"/>
              </w:rPr>
            </w:pPr>
            <w:r w:rsidRPr="00CA5232">
              <w:rPr>
                <w:lang w:eastAsia="ru-RU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270741">
            <w:pPr>
              <w:jc w:val="center"/>
            </w:pPr>
            <w:r w:rsidRPr="00CA5232"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270741">
            <w:pPr>
              <w:jc w:val="center"/>
            </w:pPr>
            <w:r w:rsidRPr="00CA5232"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270741">
            <w:pPr>
              <w:jc w:val="center"/>
            </w:pPr>
            <w:r w:rsidRPr="00CA5232"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270741">
            <w:pPr>
              <w:jc w:val="center"/>
            </w:pPr>
            <w:r w:rsidRPr="00CA5232">
              <w:t>0,000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270741">
            <w:pPr>
              <w:jc w:val="center"/>
            </w:pPr>
            <w:r w:rsidRPr="00CA5232">
              <w:t>0,000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270741">
            <w:pPr>
              <w:jc w:val="center"/>
            </w:pPr>
            <w:r w:rsidRPr="00CA5232">
              <w:t>0,000</w:t>
            </w:r>
          </w:p>
        </w:tc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651187" w:rsidRDefault="006511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120276" w:rsidRDefault="00A12D44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A12D44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2D44" w:rsidRPr="00FF2CA0" w:rsidRDefault="00A12D44" w:rsidP="00697408">
            <w:p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EF55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ремонта, в  общем количестве              муниципальных общеобразовател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EF557B">
            <w:pPr>
              <w:jc w:val="center"/>
              <w:rPr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270741">
            <w:pPr>
              <w:jc w:val="center"/>
            </w:pPr>
            <w:r w:rsidRPr="00CA5232"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270741">
            <w:pPr>
              <w:jc w:val="center"/>
            </w:pPr>
            <w:r w:rsidRPr="00CA5232"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270741">
            <w:pPr>
              <w:jc w:val="center"/>
            </w:pPr>
            <w:r w:rsidRPr="00CA5232"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270741">
            <w:pPr>
              <w:jc w:val="center"/>
            </w:pPr>
            <w:r w:rsidRPr="00CA5232">
              <w:t>0,000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270741">
            <w:pPr>
              <w:jc w:val="center"/>
            </w:pPr>
            <w:r w:rsidRPr="00CA5232">
              <w:t>0,000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270741">
            <w:pPr>
              <w:jc w:val="center"/>
            </w:pPr>
            <w:r w:rsidRPr="00CA5232">
              <w:t>0,000</w:t>
            </w:r>
          </w:p>
        </w:tc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651187" w:rsidRDefault="00651187" w:rsidP="00F3617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120276" w:rsidRDefault="00A12D44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A12D44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2D44" w:rsidRPr="00B122B6" w:rsidRDefault="00A12D44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EF55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Доля детей первой и второй  групп            здоровья в общей численности                      обучающихся в муниципальных                     общеобразовательных учреждениях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EF557B">
            <w:pPr>
              <w:suppressAutoHyphens/>
              <w:jc w:val="center"/>
              <w:rPr>
                <w:lang w:eastAsia="ru-RU"/>
              </w:rPr>
            </w:pPr>
            <w:r w:rsidRPr="00CA5232"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270741">
            <w:pPr>
              <w:jc w:val="center"/>
            </w:pPr>
            <w:r w:rsidRPr="00CA5232">
              <w:t>89,810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651187" w:rsidRDefault="00651187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89,758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651187" w:rsidRDefault="00651187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85,082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651187" w:rsidRDefault="00651187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87,600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651187" w:rsidRDefault="00672AA1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89,810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651187" w:rsidRDefault="00672AA1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89,810</w:t>
            </w:r>
          </w:p>
        </w:tc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651187" w:rsidRDefault="00672AA1" w:rsidP="00F3617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89,810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120276" w:rsidRDefault="00A12D44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A12D44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2D44" w:rsidRPr="00FF2CA0" w:rsidRDefault="00A12D44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EF55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Доля обучающихся в  муниципал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ных             общеобразовательных учреждениях,           занимающихся во вторую (третью)       смену, в о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щей численности                обуча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щихся в муниципальных             о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щеобразовательных   учреждениях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EF557B">
            <w:pPr>
              <w:suppressAutoHyphens/>
              <w:jc w:val="center"/>
              <w:rPr>
                <w:lang w:eastAsia="ru-RU"/>
              </w:rPr>
            </w:pPr>
            <w:r w:rsidRPr="00CA5232"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270741">
            <w:pPr>
              <w:jc w:val="center"/>
            </w:pPr>
            <w:r w:rsidRPr="00CA5232">
              <w:t>38,411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270741">
            <w:pPr>
              <w:jc w:val="center"/>
            </w:pPr>
            <w:r w:rsidRPr="00CA5232">
              <w:t>39,217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270741">
            <w:pPr>
              <w:jc w:val="center"/>
            </w:pPr>
            <w:r w:rsidRPr="00CA5232">
              <w:t>37,650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99132A" w:rsidP="00270741">
            <w:pPr>
              <w:jc w:val="center"/>
            </w:pPr>
            <w:r>
              <w:t>37,</w:t>
            </w:r>
            <w:r>
              <w:rPr>
                <w:lang w:val="ru-RU"/>
              </w:rPr>
              <w:t>2</w:t>
            </w:r>
            <w:r w:rsidR="00A12D44" w:rsidRPr="00CA5232">
              <w:t>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270741">
            <w:pPr>
              <w:jc w:val="center"/>
            </w:pPr>
            <w:r w:rsidRPr="00CA5232">
              <w:t>37,000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CA5232" w:rsidRDefault="00A12D44" w:rsidP="00270741">
            <w:pPr>
              <w:jc w:val="center"/>
            </w:pPr>
            <w:r w:rsidRPr="00CA5232">
              <w:t>37,000</w:t>
            </w:r>
          </w:p>
        </w:tc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99132A" w:rsidRDefault="009913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37,000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44" w:rsidRPr="00120276" w:rsidRDefault="00A12D44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A306E4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06E4" w:rsidRPr="00FF2CA0" w:rsidRDefault="00A306E4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6E4" w:rsidRPr="00CA5232" w:rsidRDefault="00A306E4" w:rsidP="00EF55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Расходы бюджета муниципального           образования на общее образование                   в расчете на 1 обучающегося в                  муниципальных общеобразовател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ных        учреждениях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6E4" w:rsidRPr="00CA5232" w:rsidRDefault="00A306E4" w:rsidP="00EF557B">
            <w:pPr>
              <w:suppressAutoHyphens/>
              <w:jc w:val="center"/>
              <w:rPr>
                <w:lang w:eastAsia="ru-RU"/>
              </w:rPr>
            </w:pPr>
            <w:r w:rsidRPr="00CA5232">
              <w:t>тыс. рублей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6E4" w:rsidRPr="00A306E4" w:rsidRDefault="00A306E4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29,041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6E4" w:rsidRPr="00A306E4" w:rsidRDefault="00A306E4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30,605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6E4" w:rsidRPr="00A306E4" w:rsidRDefault="00A306E4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35,342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6E4" w:rsidRPr="00A306E4" w:rsidRDefault="00A306E4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42,412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6E4" w:rsidRPr="00A306E4" w:rsidRDefault="00672AA1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50,500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06E4" w:rsidRDefault="00A306E4">
            <w:pPr>
              <w:rPr>
                <w:lang w:val="ru-RU"/>
              </w:rPr>
            </w:pPr>
          </w:p>
          <w:p w:rsidR="00A306E4" w:rsidRDefault="00A306E4">
            <w:pPr>
              <w:rPr>
                <w:lang w:val="ru-RU"/>
              </w:rPr>
            </w:pPr>
          </w:p>
          <w:p w:rsidR="00A306E4" w:rsidRDefault="00672AA1">
            <w:r>
              <w:rPr>
                <w:lang w:val="ru-RU"/>
              </w:rPr>
              <w:t>50,500</w:t>
            </w:r>
          </w:p>
        </w:tc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06E4" w:rsidRDefault="00A306E4">
            <w:pPr>
              <w:rPr>
                <w:lang w:val="ru-RU"/>
              </w:rPr>
            </w:pPr>
          </w:p>
          <w:p w:rsidR="00A306E4" w:rsidRDefault="00A306E4">
            <w:pPr>
              <w:rPr>
                <w:lang w:val="ru-RU"/>
              </w:rPr>
            </w:pPr>
          </w:p>
          <w:p w:rsidR="00A306E4" w:rsidRDefault="00672AA1">
            <w:r>
              <w:rPr>
                <w:lang w:val="ru-RU"/>
              </w:rPr>
              <w:t>50,500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6E4" w:rsidRPr="00120276" w:rsidRDefault="00A306E4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B56389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389" w:rsidRPr="00FF2CA0" w:rsidRDefault="00B56389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6389" w:rsidRPr="00CA5232" w:rsidRDefault="00B56389" w:rsidP="00EF55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5 - 18  лет,                получающих услуги по дополн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тельному образованию в организ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циях различной  организационно-правовой формы и         формы со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ственности, в общей              числе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A5232">
              <w:rPr>
                <w:rFonts w:ascii="Times New Roman" w:hAnsi="Times New Roman" w:cs="Times New Roman"/>
                <w:sz w:val="24"/>
                <w:szCs w:val="24"/>
              </w:rPr>
              <w:t>ности детей данной возрастной группы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6389" w:rsidRPr="00CA5232" w:rsidRDefault="00B56389" w:rsidP="00EF557B">
            <w:pPr>
              <w:suppressAutoHyphens/>
              <w:jc w:val="center"/>
              <w:rPr>
                <w:lang w:eastAsia="ru-RU"/>
              </w:rPr>
            </w:pPr>
            <w:r w:rsidRPr="00CA5232"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6389" w:rsidRPr="00CA5232" w:rsidRDefault="00B56389" w:rsidP="00270741">
            <w:pPr>
              <w:jc w:val="center"/>
            </w:pPr>
            <w:r w:rsidRPr="00CA5232">
              <w:t>49,277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6389" w:rsidRPr="00CA5232" w:rsidRDefault="00B56389" w:rsidP="00270741">
            <w:pPr>
              <w:jc w:val="center"/>
            </w:pPr>
            <w:r w:rsidRPr="00CA5232">
              <w:t>49,915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6389" w:rsidRPr="00CA5232" w:rsidRDefault="00B56389" w:rsidP="00270741">
            <w:pPr>
              <w:jc w:val="center"/>
            </w:pPr>
            <w:r w:rsidRPr="00CA5232">
              <w:t>49,005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6389" w:rsidRPr="00B56389" w:rsidRDefault="00B56389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88,000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6389" w:rsidRDefault="00B56389">
            <w:pPr>
              <w:rPr>
                <w:lang w:val="ru-RU"/>
              </w:rPr>
            </w:pPr>
          </w:p>
          <w:p w:rsidR="00B56389" w:rsidRDefault="00B56389">
            <w:pPr>
              <w:rPr>
                <w:lang w:val="ru-RU"/>
              </w:rPr>
            </w:pPr>
          </w:p>
          <w:p w:rsidR="00B56389" w:rsidRDefault="00B56389">
            <w:pPr>
              <w:rPr>
                <w:lang w:val="ru-RU"/>
              </w:rPr>
            </w:pPr>
          </w:p>
          <w:p w:rsidR="00B56389" w:rsidRDefault="00B56389">
            <w:r w:rsidRPr="006D5F40">
              <w:rPr>
                <w:lang w:val="ru-RU"/>
              </w:rPr>
              <w:t>88,000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6389" w:rsidRDefault="00B56389">
            <w:pPr>
              <w:rPr>
                <w:lang w:val="ru-RU"/>
              </w:rPr>
            </w:pPr>
          </w:p>
          <w:p w:rsidR="00B56389" w:rsidRDefault="00B56389">
            <w:pPr>
              <w:rPr>
                <w:lang w:val="ru-RU"/>
              </w:rPr>
            </w:pPr>
          </w:p>
          <w:p w:rsidR="00B56389" w:rsidRDefault="00B56389">
            <w:pPr>
              <w:rPr>
                <w:lang w:val="ru-RU"/>
              </w:rPr>
            </w:pPr>
          </w:p>
          <w:p w:rsidR="00B56389" w:rsidRDefault="00B56389">
            <w:r w:rsidRPr="006D5F40">
              <w:rPr>
                <w:lang w:val="ru-RU"/>
              </w:rPr>
              <w:t>88,000</w:t>
            </w:r>
          </w:p>
        </w:tc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6389" w:rsidRDefault="00B56389">
            <w:pPr>
              <w:rPr>
                <w:lang w:val="ru-RU"/>
              </w:rPr>
            </w:pPr>
          </w:p>
          <w:p w:rsidR="00B56389" w:rsidRDefault="00B56389">
            <w:pPr>
              <w:rPr>
                <w:lang w:val="ru-RU"/>
              </w:rPr>
            </w:pPr>
          </w:p>
          <w:p w:rsidR="00B56389" w:rsidRDefault="00B56389">
            <w:pPr>
              <w:rPr>
                <w:lang w:val="ru-RU"/>
              </w:rPr>
            </w:pPr>
          </w:p>
          <w:p w:rsidR="00B56389" w:rsidRDefault="00B56389">
            <w:r w:rsidRPr="006D5F40">
              <w:rPr>
                <w:lang w:val="ru-RU"/>
              </w:rPr>
              <w:t>88,000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6389" w:rsidRPr="00120276" w:rsidRDefault="00B56389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B15400" w:rsidRPr="00120276" w:rsidTr="006173C5">
        <w:trPr>
          <w:cantSplit/>
          <w:trHeight w:val="690"/>
        </w:trPr>
        <w:tc>
          <w:tcPr>
            <w:tcW w:w="15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15400" w:rsidRPr="00B15400" w:rsidRDefault="00B15400" w:rsidP="00EF557B">
            <w:pPr>
              <w:keepNext/>
              <w:suppressAutoHyphens/>
              <w:jc w:val="center"/>
              <w:rPr>
                <w:sz w:val="20"/>
                <w:szCs w:val="20"/>
                <w:highlight w:val="yellow"/>
                <w:lang w:val="ru-RU" w:eastAsia="ru-RU"/>
              </w:rPr>
            </w:pPr>
            <w:r w:rsidRPr="00B15400">
              <w:rPr>
                <w:b/>
                <w:bCs/>
                <w:sz w:val="20"/>
                <w:szCs w:val="20"/>
                <w:lang w:eastAsia="ru-RU"/>
              </w:rPr>
              <w:lastRenderedPageBreak/>
              <w:t>IV</w:t>
            </w:r>
            <w:r w:rsidRPr="00B15400">
              <w:rPr>
                <w:b/>
                <w:bCs/>
                <w:sz w:val="20"/>
                <w:szCs w:val="20"/>
                <w:lang w:val="ru-RU" w:eastAsia="ru-RU"/>
              </w:rPr>
              <w:t xml:space="preserve">. </w:t>
            </w:r>
            <w:r w:rsidRPr="00B15400">
              <w:rPr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</w:tr>
      <w:tr w:rsidR="00B15400" w:rsidRPr="00120276" w:rsidTr="006173C5">
        <w:trPr>
          <w:cantSplit/>
          <w:trHeight w:val="969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15400" w:rsidRPr="00120276" w:rsidRDefault="00B15400" w:rsidP="00EF557B">
            <w:p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400" w:rsidRPr="00126A29" w:rsidRDefault="00B15400" w:rsidP="00EF557B">
            <w:pPr>
              <w:suppressAutoHyphens/>
              <w:rPr>
                <w:lang w:val="ru-RU"/>
              </w:rPr>
            </w:pPr>
            <w:r w:rsidRPr="00126A29">
              <w:rPr>
                <w:lang w:val="ru-RU"/>
              </w:rPr>
              <w:t>Уровень фактической обеспеченности учреждениями культуры от нормативной потребности: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400" w:rsidRPr="00126A29" w:rsidRDefault="00B15400" w:rsidP="00EF557B">
            <w:pPr>
              <w:suppressAutoHyphens/>
              <w:jc w:val="center"/>
              <w:rPr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400" w:rsidRPr="00126A29" w:rsidRDefault="00B15400">
            <w:pPr>
              <w:jc w:val="center"/>
            </w:pPr>
            <w:r w:rsidRPr="00126A29"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400" w:rsidRPr="00126A29" w:rsidRDefault="00B15400">
            <w:pPr>
              <w:jc w:val="center"/>
            </w:pPr>
            <w:r w:rsidRPr="00126A29"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400" w:rsidRPr="00126A29" w:rsidRDefault="00B15400">
            <w:pPr>
              <w:jc w:val="center"/>
            </w:pPr>
            <w:r w:rsidRPr="00126A29"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400" w:rsidRPr="00126A29" w:rsidRDefault="00B15400">
            <w:pPr>
              <w:jc w:val="center"/>
            </w:pPr>
            <w:r w:rsidRPr="00126A29"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400" w:rsidRPr="00126A29" w:rsidRDefault="00B15400">
            <w:pPr>
              <w:jc w:val="center"/>
            </w:pPr>
            <w:r w:rsidRPr="00126A29">
              <w:t> 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400" w:rsidRPr="00126A29" w:rsidRDefault="00B15400">
            <w:pPr>
              <w:jc w:val="center"/>
            </w:pPr>
            <w:r w:rsidRPr="00126A29">
              <w:t> 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400" w:rsidRPr="00126A29" w:rsidRDefault="00B15400">
            <w:pPr>
              <w:jc w:val="center"/>
            </w:pPr>
            <w:r w:rsidRPr="00126A29"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400" w:rsidRPr="00120276" w:rsidRDefault="00B15400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206F52" w:rsidRPr="00120276" w:rsidTr="006173C5">
        <w:trPr>
          <w:cantSplit/>
          <w:trHeight w:val="339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06F52" w:rsidRPr="001A0A7A" w:rsidRDefault="00206F52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126A29" w:rsidRDefault="00206F52" w:rsidP="00EF557B">
            <w:pPr>
              <w:suppressAutoHyphens/>
              <w:ind w:left="227"/>
              <w:rPr>
                <w:lang w:val="ru-RU"/>
              </w:rPr>
            </w:pPr>
            <w:r w:rsidRPr="00126A29">
              <w:rPr>
                <w:lang w:val="ru-RU"/>
              </w:rPr>
              <w:t>клубами и учреждениями клубного типа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126A29" w:rsidRDefault="00206F52" w:rsidP="00EF557B">
            <w:pPr>
              <w:suppressAutoHyphens/>
              <w:jc w:val="center"/>
            </w:pPr>
            <w:r w:rsidRPr="00126A29"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126A29" w:rsidRDefault="00206F52" w:rsidP="00270741">
            <w:pPr>
              <w:jc w:val="center"/>
            </w:pPr>
            <w:r w:rsidRPr="00126A29">
              <w:t>38,931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126A29" w:rsidRDefault="00206F52" w:rsidP="00270741">
            <w:pPr>
              <w:jc w:val="center"/>
            </w:pPr>
            <w:r w:rsidRPr="00126A29">
              <w:t>39,308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126A29" w:rsidRDefault="00206F52" w:rsidP="00270741">
            <w:pPr>
              <w:jc w:val="center"/>
            </w:pPr>
            <w:r w:rsidRPr="00126A29">
              <w:t>44,600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126A29" w:rsidRDefault="00206F52" w:rsidP="00270741">
            <w:pPr>
              <w:jc w:val="center"/>
            </w:pPr>
            <w:r w:rsidRPr="00126A29">
              <w:t>44,600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126A29" w:rsidRDefault="00206F52" w:rsidP="00270741">
            <w:pPr>
              <w:jc w:val="center"/>
            </w:pPr>
            <w:r w:rsidRPr="00126A29">
              <w:t>44,600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126A29" w:rsidRDefault="00206F52" w:rsidP="00270741">
            <w:pPr>
              <w:jc w:val="center"/>
            </w:pPr>
            <w:r w:rsidRPr="00126A29">
              <w:t>44,600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126A29" w:rsidRDefault="00CE37B1">
            <w:pPr>
              <w:jc w:val="center"/>
            </w:pPr>
            <w:r w:rsidRPr="00126A29">
              <w:t>44,600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120276" w:rsidRDefault="00206F52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206F52" w:rsidRPr="00120276" w:rsidTr="006173C5">
        <w:trPr>
          <w:cantSplit/>
          <w:trHeight w:val="42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06F52" w:rsidRPr="001A0A7A" w:rsidRDefault="00206F52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ED1753" w:rsidRDefault="00206F52" w:rsidP="00EF557B">
            <w:pPr>
              <w:suppressAutoHyphens/>
              <w:ind w:left="227"/>
            </w:pPr>
            <w:r w:rsidRPr="00ED1753">
              <w:t>библиотеками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ED1753" w:rsidRDefault="00206F52" w:rsidP="00EF557B">
            <w:pPr>
              <w:suppressAutoHyphens/>
              <w:jc w:val="center"/>
            </w:pPr>
            <w:r w:rsidRPr="00ED1753"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ED1753" w:rsidRDefault="00206F52" w:rsidP="00270741">
            <w:pPr>
              <w:jc w:val="center"/>
            </w:pPr>
            <w:r w:rsidRPr="00ED1753">
              <w:t>101,867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ED1753" w:rsidRDefault="00206F52" w:rsidP="00270741">
            <w:pPr>
              <w:jc w:val="center"/>
            </w:pPr>
            <w:r w:rsidRPr="00ED1753">
              <w:t>101,867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ED1753" w:rsidRDefault="00206F52" w:rsidP="00270741">
            <w:pPr>
              <w:jc w:val="center"/>
            </w:pPr>
            <w:r w:rsidRPr="00ED1753">
              <w:t>101,500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672AA1" w:rsidRDefault="00672AA1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100,00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672AA1" w:rsidRDefault="00672AA1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100,00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672AA1" w:rsidRDefault="00672AA1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100,00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672AA1" w:rsidRDefault="00672A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120276" w:rsidRDefault="00206F52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206F52" w:rsidRPr="00120276" w:rsidTr="006173C5">
        <w:trPr>
          <w:cantSplit/>
          <w:trHeight w:val="32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06F52" w:rsidRPr="001A0A7A" w:rsidRDefault="00206F52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ED1753" w:rsidRDefault="00206F52" w:rsidP="00EF557B">
            <w:pPr>
              <w:suppressAutoHyphens/>
              <w:ind w:left="227"/>
            </w:pPr>
            <w:r w:rsidRPr="00ED1753">
              <w:t>парками культуры и отдыха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ED1753" w:rsidRDefault="00206F52" w:rsidP="00EF557B">
            <w:pPr>
              <w:suppressAutoHyphens/>
              <w:jc w:val="center"/>
            </w:pPr>
            <w:r w:rsidRPr="00ED1753"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ED1753" w:rsidRDefault="00206F52" w:rsidP="00270741">
            <w:pPr>
              <w:jc w:val="center"/>
            </w:pPr>
            <w:r w:rsidRPr="00ED1753">
              <w:t>100,000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ED1753" w:rsidRDefault="00206F52" w:rsidP="00270741">
            <w:pPr>
              <w:jc w:val="center"/>
            </w:pPr>
            <w:r w:rsidRPr="00ED1753">
              <w:t>100,000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ED1753" w:rsidRDefault="00206F52" w:rsidP="00270741">
            <w:pPr>
              <w:jc w:val="center"/>
            </w:pPr>
            <w:r w:rsidRPr="00ED1753"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ED1753" w:rsidRDefault="00206F52" w:rsidP="00270741">
            <w:pPr>
              <w:jc w:val="center"/>
            </w:pPr>
            <w:r w:rsidRPr="00ED1753">
              <w:t>0,000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ED1753" w:rsidRDefault="00206F52" w:rsidP="00270741">
            <w:pPr>
              <w:jc w:val="center"/>
            </w:pPr>
            <w:r w:rsidRPr="00ED1753">
              <w:t>0,000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ED1753" w:rsidRDefault="00206F52" w:rsidP="00270741">
            <w:pPr>
              <w:jc w:val="center"/>
            </w:pPr>
            <w:r w:rsidRPr="00ED1753">
              <w:t>0,000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CE37B1" w:rsidRDefault="00CE37B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120276" w:rsidRDefault="00206F52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206F52" w:rsidRPr="00120276" w:rsidTr="006173C5">
        <w:trPr>
          <w:cantSplit/>
          <w:trHeight w:val="969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06F52" w:rsidRPr="001A0A7A" w:rsidRDefault="00206F52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ED1753" w:rsidRDefault="00206F52" w:rsidP="00EF55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D1753">
              <w:rPr>
                <w:rFonts w:ascii="Times New Roman" w:hAnsi="Times New Roman" w:cs="Times New Roman"/>
                <w:sz w:val="24"/>
                <w:szCs w:val="24"/>
              </w:rPr>
              <w:t>Доля муниципальных  учреждений           культуры, здания которых находятся в  аварийном состоянии или требуют             капитального ремонта, в общем             количестве муниципальных учре</w:t>
            </w:r>
            <w:r w:rsidRPr="00ED175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D1753">
              <w:rPr>
                <w:rFonts w:ascii="Times New Roman" w:hAnsi="Times New Roman" w:cs="Times New Roman"/>
                <w:sz w:val="24"/>
                <w:szCs w:val="24"/>
              </w:rPr>
              <w:t>дений культуры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ED1753" w:rsidRDefault="00206F52" w:rsidP="00EF557B">
            <w:pPr>
              <w:suppressAutoHyphens/>
              <w:jc w:val="center"/>
            </w:pPr>
            <w:r w:rsidRPr="00ED1753"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ED1753" w:rsidRDefault="00206F52" w:rsidP="00270741">
            <w:pPr>
              <w:jc w:val="center"/>
            </w:pPr>
            <w:r w:rsidRPr="00ED1753">
              <w:t>9,091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ED1753" w:rsidRDefault="00206F52" w:rsidP="00270741">
            <w:pPr>
              <w:jc w:val="center"/>
            </w:pPr>
            <w:r w:rsidRPr="00ED1753">
              <w:t>9,091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ED1753" w:rsidRDefault="00206F52" w:rsidP="00270741">
            <w:pPr>
              <w:jc w:val="center"/>
            </w:pPr>
            <w:r w:rsidRPr="00ED1753">
              <w:t>9,091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ED1753" w:rsidRDefault="00206F52" w:rsidP="00270741">
            <w:pPr>
              <w:jc w:val="center"/>
            </w:pPr>
            <w:r w:rsidRPr="00ED1753">
              <w:t>9,091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ED1753" w:rsidRDefault="00206F52" w:rsidP="00270741">
            <w:pPr>
              <w:jc w:val="center"/>
            </w:pPr>
            <w:r w:rsidRPr="00ED1753">
              <w:t>9,091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ED1753" w:rsidRDefault="00206F52" w:rsidP="00270741">
            <w:pPr>
              <w:jc w:val="center"/>
            </w:pPr>
            <w:r w:rsidRPr="00ED1753">
              <w:t>9,091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ED1753" w:rsidRDefault="00CE37B1">
            <w:pPr>
              <w:jc w:val="center"/>
            </w:pPr>
            <w:r w:rsidRPr="00ED1753">
              <w:t>9,091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120276" w:rsidRDefault="00206F52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206F52" w:rsidRPr="00120276" w:rsidTr="006173C5">
        <w:trPr>
          <w:cantSplit/>
          <w:trHeight w:val="969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06F52" w:rsidRPr="001A0A7A" w:rsidRDefault="00206F52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ED1753" w:rsidRDefault="00206F52" w:rsidP="00EF55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D1753">
              <w:rPr>
                <w:rFonts w:ascii="Times New Roman" w:hAnsi="Times New Roman" w:cs="Times New Roman"/>
                <w:sz w:val="24"/>
                <w:szCs w:val="24"/>
              </w:rPr>
              <w:t>Доля объектов культурного  насл</w:t>
            </w:r>
            <w:r w:rsidRPr="00ED17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1753">
              <w:rPr>
                <w:rFonts w:ascii="Times New Roman" w:hAnsi="Times New Roman" w:cs="Times New Roman"/>
                <w:sz w:val="24"/>
                <w:szCs w:val="24"/>
              </w:rPr>
              <w:t>дия,          находящихся в муниц</w:t>
            </w:r>
            <w:r w:rsidRPr="00ED175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1753">
              <w:rPr>
                <w:rFonts w:ascii="Times New Roman" w:hAnsi="Times New Roman" w:cs="Times New Roman"/>
                <w:sz w:val="24"/>
                <w:szCs w:val="24"/>
              </w:rPr>
              <w:t>пальной                     собственности  и требующих                 консервации или реставрации, в общем количес</w:t>
            </w:r>
            <w:r w:rsidRPr="00ED175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D1753">
              <w:rPr>
                <w:rFonts w:ascii="Times New Roman" w:hAnsi="Times New Roman" w:cs="Times New Roman"/>
                <w:sz w:val="24"/>
                <w:szCs w:val="24"/>
              </w:rPr>
              <w:t>ве объектов культурного           н</w:t>
            </w:r>
            <w:r w:rsidRPr="00ED175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1753">
              <w:rPr>
                <w:rFonts w:ascii="Times New Roman" w:hAnsi="Times New Roman" w:cs="Times New Roman"/>
                <w:sz w:val="24"/>
                <w:szCs w:val="24"/>
              </w:rPr>
              <w:t>следия,  находящихся в муниципал</w:t>
            </w:r>
            <w:r w:rsidRPr="00ED175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D1753">
              <w:rPr>
                <w:rFonts w:ascii="Times New Roman" w:hAnsi="Times New Roman" w:cs="Times New Roman"/>
                <w:sz w:val="24"/>
                <w:szCs w:val="24"/>
              </w:rPr>
              <w:t>ной                  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ED1753" w:rsidRDefault="00206F52" w:rsidP="00EF557B">
            <w:pPr>
              <w:suppressAutoHyphens/>
              <w:jc w:val="center"/>
            </w:pPr>
            <w:r w:rsidRPr="00ED1753"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ED1753" w:rsidRDefault="00206F52" w:rsidP="00270741">
            <w:pPr>
              <w:jc w:val="center"/>
            </w:pPr>
            <w:r w:rsidRPr="00ED1753"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ED1753" w:rsidRDefault="00206F52" w:rsidP="00270741">
            <w:pPr>
              <w:jc w:val="center"/>
            </w:pPr>
            <w:r w:rsidRPr="00ED1753"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ED1753" w:rsidRDefault="00206F52" w:rsidP="00270741">
            <w:pPr>
              <w:jc w:val="center"/>
            </w:pPr>
            <w:r w:rsidRPr="00ED1753"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ED1753" w:rsidRDefault="00206F52" w:rsidP="00270741">
            <w:pPr>
              <w:jc w:val="center"/>
            </w:pPr>
            <w:r w:rsidRPr="00ED1753">
              <w:t>0,000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ED1753" w:rsidRDefault="00206F52" w:rsidP="00270741">
            <w:pPr>
              <w:jc w:val="center"/>
            </w:pPr>
            <w:r w:rsidRPr="00ED1753">
              <w:t>0,000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ED1753" w:rsidRDefault="00206F52" w:rsidP="00270741">
            <w:pPr>
              <w:jc w:val="center"/>
            </w:pPr>
            <w:r w:rsidRPr="00ED1753">
              <w:t>0,000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CE37B1" w:rsidRDefault="00CE37B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6F52" w:rsidRPr="00120276" w:rsidRDefault="00206F52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943764" w:rsidRPr="00120276" w:rsidTr="006173C5">
        <w:trPr>
          <w:cantSplit/>
          <w:trHeight w:val="690"/>
        </w:trPr>
        <w:tc>
          <w:tcPr>
            <w:tcW w:w="15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3764" w:rsidRPr="00943764" w:rsidRDefault="00943764" w:rsidP="00EF557B">
            <w:pPr>
              <w:suppressAutoHyphens/>
              <w:jc w:val="center"/>
              <w:rPr>
                <w:sz w:val="20"/>
                <w:szCs w:val="20"/>
                <w:highlight w:val="yellow"/>
                <w:lang w:val="ru-RU" w:eastAsia="ru-RU"/>
              </w:rPr>
            </w:pPr>
            <w:r w:rsidRPr="00943764">
              <w:rPr>
                <w:b/>
                <w:bCs/>
                <w:sz w:val="20"/>
                <w:szCs w:val="20"/>
                <w:lang w:eastAsia="ru-RU"/>
              </w:rPr>
              <w:t>V</w:t>
            </w:r>
            <w:r w:rsidRPr="00943764">
              <w:rPr>
                <w:b/>
                <w:bCs/>
                <w:sz w:val="20"/>
                <w:szCs w:val="20"/>
                <w:lang w:val="ru-RU" w:eastAsia="ru-RU"/>
              </w:rPr>
              <w:t>. Физическая культура и спорт</w:t>
            </w:r>
          </w:p>
        </w:tc>
      </w:tr>
      <w:tr w:rsidR="00755BDA" w:rsidRPr="00120276" w:rsidTr="006173C5">
        <w:trPr>
          <w:cantSplit/>
          <w:trHeight w:val="779"/>
        </w:trPr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BDA" w:rsidRPr="00E56020" w:rsidRDefault="00755BDA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BDA" w:rsidRPr="00980C71" w:rsidRDefault="00755BDA" w:rsidP="00EF55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0C71">
              <w:rPr>
                <w:rFonts w:ascii="Times New Roman" w:hAnsi="Times New Roman" w:cs="Times New Roman"/>
                <w:sz w:val="24"/>
                <w:szCs w:val="24"/>
              </w:rPr>
              <w:t>Доля населения, систематически                    занимающегося физической культ</w:t>
            </w:r>
            <w:r w:rsidRPr="00980C7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80C71">
              <w:rPr>
                <w:rFonts w:ascii="Times New Roman" w:hAnsi="Times New Roman" w:cs="Times New Roman"/>
                <w:sz w:val="24"/>
                <w:szCs w:val="24"/>
              </w:rPr>
              <w:t>рой и спортом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BDA" w:rsidRPr="00980C71" w:rsidRDefault="00755BDA" w:rsidP="00EF557B">
            <w:pPr>
              <w:suppressAutoHyphens/>
              <w:jc w:val="center"/>
              <w:rPr>
                <w:lang w:val="ru-RU"/>
              </w:rPr>
            </w:pPr>
            <w:r w:rsidRPr="00980C71"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BDA" w:rsidRPr="00980C71" w:rsidRDefault="00755BDA" w:rsidP="00270741">
            <w:pPr>
              <w:jc w:val="center"/>
            </w:pPr>
            <w:r w:rsidRPr="00980C71">
              <w:t>30,249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BDA" w:rsidRPr="00980C71" w:rsidRDefault="00755BDA" w:rsidP="00270741">
            <w:pPr>
              <w:jc w:val="center"/>
            </w:pPr>
            <w:r w:rsidRPr="00980C71">
              <w:t>31,356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BDA" w:rsidRPr="00980C71" w:rsidRDefault="00755BDA" w:rsidP="00270741">
            <w:pPr>
              <w:jc w:val="center"/>
            </w:pPr>
            <w:r w:rsidRPr="00980C71">
              <w:t>32,213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BDA" w:rsidRPr="00755BDA" w:rsidRDefault="009F0D19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33,848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BDA" w:rsidRPr="009F0D19" w:rsidRDefault="009F0D19" w:rsidP="00755B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38,989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BDA" w:rsidRPr="009F0D19" w:rsidRDefault="009F0D19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39,667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BDA" w:rsidRPr="009F0D19" w:rsidRDefault="009F0D19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39,667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BDA" w:rsidRPr="00120276" w:rsidRDefault="00755BDA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755BDA" w:rsidRPr="00120276" w:rsidTr="006173C5">
        <w:trPr>
          <w:cantSplit/>
          <w:trHeight w:val="779"/>
        </w:trPr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5BDA" w:rsidRPr="00301AEF" w:rsidRDefault="00755BDA" w:rsidP="00301AEF">
            <w:pPr>
              <w:suppressAutoHyphens/>
              <w:jc w:val="center"/>
              <w:rPr>
                <w:sz w:val="20"/>
                <w:szCs w:val="20"/>
                <w:lang w:val="ru-RU"/>
              </w:rPr>
            </w:pPr>
            <w:r w:rsidRPr="00301AEF">
              <w:rPr>
                <w:sz w:val="20"/>
                <w:szCs w:val="20"/>
                <w:lang w:val="ru-RU"/>
              </w:rPr>
              <w:t>30</w:t>
            </w:r>
            <w:r>
              <w:rPr>
                <w:sz w:val="20"/>
                <w:szCs w:val="20"/>
                <w:lang w:val="ru-RU"/>
              </w:rPr>
              <w:t>(1).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BDA" w:rsidRPr="00980C71" w:rsidRDefault="00755BDA">
            <w:pPr>
              <w:rPr>
                <w:color w:val="333333"/>
                <w:lang w:val="ru-RU"/>
              </w:rPr>
            </w:pPr>
            <w:r w:rsidRPr="00980C71">
              <w:rPr>
                <w:color w:val="333333"/>
                <w:lang w:val="ru-RU"/>
              </w:rPr>
              <w:t>Доля обучающихся, систематически занимающихся физической культ</w:t>
            </w:r>
            <w:r w:rsidRPr="00980C71">
              <w:rPr>
                <w:color w:val="333333"/>
                <w:lang w:val="ru-RU"/>
              </w:rPr>
              <w:t>у</w:t>
            </w:r>
            <w:r w:rsidRPr="00980C71">
              <w:rPr>
                <w:color w:val="333333"/>
                <w:lang w:val="ru-RU"/>
              </w:rPr>
              <w:t>рой и спортом, в общей численности обучающихся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BDA" w:rsidRPr="00980C71" w:rsidRDefault="00755BDA">
            <w:pPr>
              <w:jc w:val="center"/>
              <w:rPr>
                <w:color w:val="333333"/>
              </w:rPr>
            </w:pPr>
            <w:r w:rsidRPr="00980C71">
              <w:rPr>
                <w:color w:val="333333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BDA" w:rsidRPr="00980C71" w:rsidRDefault="00755BDA" w:rsidP="00270741">
            <w:pPr>
              <w:jc w:val="center"/>
            </w:pPr>
            <w:r w:rsidRPr="00980C71">
              <w:t>72,449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BDA" w:rsidRPr="00980C71" w:rsidRDefault="00755BDA" w:rsidP="00270741">
            <w:pPr>
              <w:jc w:val="center"/>
            </w:pPr>
            <w:r w:rsidRPr="00980C71">
              <w:t>80,549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BDA" w:rsidRPr="00980C71" w:rsidRDefault="00755BDA" w:rsidP="00270741">
            <w:pPr>
              <w:jc w:val="center"/>
            </w:pPr>
            <w:r w:rsidRPr="00980C71">
              <w:t>92,229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BDA" w:rsidRPr="009F0D19" w:rsidRDefault="009F0D19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68,294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BDA" w:rsidRPr="009F0D19" w:rsidRDefault="009F0D19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72,255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BDA" w:rsidRPr="009F0D19" w:rsidRDefault="009F0D19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76,445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BDA" w:rsidRPr="009F0D19" w:rsidRDefault="009F0D19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76,445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5BDA" w:rsidRPr="00120276" w:rsidRDefault="00755BDA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EC475C" w:rsidRPr="00120276" w:rsidTr="006173C5">
        <w:trPr>
          <w:cantSplit/>
          <w:trHeight w:val="762"/>
        </w:trPr>
        <w:tc>
          <w:tcPr>
            <w:tcW w:w="15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C475C" w:rsidRPr="00980C71" w:rsidRDefault="00EC475C" w:rsidP="00EF557B">
            <w:pPr>
              <w:suppressAutoHyphens/>
              <w:jc w:val="center"/>
              <w:rPr>
                <w:highlight w:val="yellow"/>
                <w:lang w:val="ru-RU" w:eastAsia="ru-RU"/>
              </w:rPr>
            </w:pPr>
            <w:r w:rsidRPr="00980C71">
              <w:rPr>
                <w:b/>
                <w:bCs/>
                <w:lang w:eastAsia="ru-RU"/>
              </w:rPr>
              <w:t>VI</w:t>
            </w:r>
            <w:r w:rsidRPr="00980C71">
              <w:rPr>
                <w:b/>
                <w:bCs/>
                <w:lang w:val="ru-RU" w:eastAsia="ru-RU"/>
              </w:rPr>
              <w:t>. Жилищное строительство и обеспечение граждан жильем</w:t>
            </w:r>
          </w:p>
        </w:tc>
      </w:tr>
      <w:tr w:rsidR="003B0F52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F52" w:rsidRPr="00980C71" w:rsidRDefault="003B0F52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980C71" w:rsidRDefault="003B0F52" w:rsidP="00B74DC2">
            <w:pPr>
              <w:rPr>
                <w:lang w:val="ru-RU" w:eastAsia="ru-RU"/>
              </w:rPr>
            </w:pPr>
            <w:r w:rsidRPr="00980C71">
              <w:rPr>
                <w:lang w:val="ru-RU" w:eastAsia="ru-RU"/>
              </w:rPr>
              <w:t>Общая площадь жилых помещений, приходящаяся в среднем на одного жителя, - 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980C71" w:rsidRDefault="003B0F52" w:rsidP="00B74DC2">
            <w:pPr>
              <w:rPr>
                <w:lang w:eastAsia="ru-RU"/>
              </w:rPr>
            </w:pPr>
            <w:r w:rsidRPr="00980C71">
              <w:rPr>
                <w:lang w:eastAsia="ru-RU"/>
              </w:rPr>
              <w:t>кв. метров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980C71" w:rsidRDefault="003B0F52" w:rsidP="00270741">
            <w:r w:rsidRPr="00980C71">
              <w:t>23,586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980C71" w:rsidRDefault="003B0F52" w:rsidP="00270741">
            <w:r w:rsidRPr="00980C71">
              <w:t>23,803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980C71" w:rsidRDefault="003B0F52" w:rsidP="00270741">
            <w:r w:rsidRPr="00980C71">
              <w:t>24,267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980C71" w:rsidRDefault="003B0F52" w:rsidP="00270741">
            <w:r w:rsidRPr="00980C71">
              <w:t>24,267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980C71" w:rsidRDefault="003B0F52" w:rsidP="00270741">
            <w:r w:rsidRPr="00980C71">
              <w:t>24,267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980C71" w:rsidRDefault="003B0F52" w:rsidP="00270741">
            <w:r w:rsidRPr="00980C71">
              <w:t>24,267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980C71" w:rsidRDefault="0051316E" w:rsidP="00B74DC2">
            <w:r w:rsidRPr="00980C71">
              <w:t>24,267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120276" w:rsidRDefault="003B0F52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C01E79" w:rsidRPr="00120276" w:rsidTr="006173C5">
        <w:trPr>
          <w:cantSplit/>
          <w:trHeight w:val="467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1E79" w:rsidRPr="00980C71" w:rsidRDefault="00C01E79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1E79" w:rsidRPr="00980C71" w:rsidRDefault="00C01E79" w:rsidP="00B74DC2">
            <w:pPr>
              <w:rPr>
                <w:lang w:val="ru-RU" w:eastAsia="ru-RU"/>
              </w:rPr>
            </w:pPr>
            <w:r w:rsidRPr="00980C71">
              <w:rPr>
                <w:lang w:val="ru-RU" w:eastAsia="ru-RU"/>
              </w:rPr>
              <w:t>в том числе введенная в действие за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1E79" w:rsidRPr="00980C71" w:rsidRDefault="00C01E79" w:rsidP="00B74DC2">
            <w:pPr>
              <w:rPr>
                <w:lang w:eastAsia="ru-RU"/>
              </w:rPr>
            </w:pPr>
            <w:r w:rsidRPr="00980C71">
              <w:rPr>
                <w:lang w:eastAsia="ru-RU"/>
              </w:rPr>
              <w:t>кв. метров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1E79" w:rsidRPr="00980C71" w:rsidRDefault="00C01E79" w:rsidP="00270741">
            <w:r w:rsidRPr="00980C71">
              <w:t>0,075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1E79" w:rsidRPr="00980C71" w:rsidRDefault="00C01E79" w:rsidP="00270741">
            <w:r w:rsidRPr="00980C71">
              <w:t>0,119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1E79" w:rsidRPr="00980C71" w:rsidRDefault="00C01E79" w:rsidP="00270741">
            <w:r w:rsidRPr="00980C71">
              <w:t>0,164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1E79" w:rsidRPr="0051316E" w:rsidRDefault="00C01E79" w:rsidP="00270741">
            <w:pPr>
              <w:rPr>
                <w:lang w:val="ru-RU"/>
              </w:rPr>
            </w:pPr>
            <w:r>
              <w:t>0</w:t>
            </w:r>
            <w:r>
              <w:rPr>
                <w:lang w:val="ru-RU"/>
              </w:rPr>
              <w:t>,147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1E79" w:rsidRDefault="00C01E79">
            <w:r w:rsidRPr="007C0C2D">
              <w:t>0</w:t>
            </w:r>
            <w:r w:rsidRPr="007C0C2D">
              <w:rPr>
                <w:lang w:val="ru-RU"/>
              </w:rPr>
              <w:t>,147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1E79" w:rsidRDefault="00C01E79">
            <w:r w:rsidRPr="007C0C2D">
              <w:t>0</w:t>
            </w:r>
            <w:r w:rsidRPr="007C0C2D">
              <w:rPr>
                <w:lang w:val="ru-RU"/>
              </w:rPr>
              <w:t>,147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1E79" w:rsidRDefault="00C01E79">
            <w:r w:rsidRPr="007C0C2D">
              <w:t>0</w:t>
            </w:r>
            <w:r w:rsidRPr="007C0C2D">
              <w:rPr>
                <w:lang w:val="ru-RU"/>
              </w:rPr>
              <w:t>,147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1E79" w:rsidRPr="00120276" w:rsidRDefault="00C01E79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3B0F52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F52" w:rsidRPr="00980C71" w:rsidRDefault="003B0F52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980C71" w:rsidRDefault="003B0F52" w:rsidP="00B74DC2">
            <w:r w:rsidRPr="00980C71">
              <w:t>Площадь земельных участков,                       предоставленных для строительства в          расчете на 10 тыс. человек населения, - 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980C71" w:rsidRDefault="003B0F52" w:rsidP="00B74DC2">
            <w:pPr>
              <w:rPr>
                <w:lang w:val="ru-RU"/>
              </w:rPr>
            </w:pPr>
            <w:r w:rsidRPr="00980C71">
              <w:t>гектаров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980C71" w:rsidRDefault="003B0F52" w:rsidP="00270741">
            <w:r w:rsidRPr="00980C71">
              <w:t>1,318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0C4B04" w:rsidRDefault="000C4B04" w:rsidP="00270741">
            <w:pPr>
              <w:rPr>
                <w:lang w:val="ru-RU"/>
              </w:rPr>
            </w:pPr>
            <w:r>
              <w:rPr>
                <w:lang w:val="ru-RU"/>
              </w:rPr>
              <w:t>0,540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0C4B04" w:rsidRDefault="000C4B04" w:rsidP="00270741">
            <w:pPr>
              <w:rPr>
                <w:lang w:val="ru-RU"/>
              </w:rPr>
            </w:pPr>
            <w:r>
              <w:rPr>
                <w:lang w:val="ru-RU"/>
              </w:rPr>
              <w:t>0,960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0C4B04" w:rsidRDefault="000C4B04" w:rsidP="00270741">
            <w:pPr>
              <w:rPr>
                <w:lang w:val="ru-RU"/>
              </w:rPr>
            </w:pPr>
            <w:r>
              <w:rPr>
                <w:lang w:val="ru-RU"/>
              </w:rPr>
              <w:t>0,720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0C4B04" w:rsidRDefault="000C4B04" w:rsidP="00270741">
            <w:pPr>
              <w:rPr>
                <w:lang w:val="ru-RU"/>
              </w:rPr>
            </w:pPr>
            <w:r>
              <w:rPr>
                <w:lang w:val="ru-RU"/>
              </w:rPr>
              <w:t>0,720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0C4B04" w:rsidRDefault="000C4B04" w:rsidP="00270741">
            <w:pPr>
              <w:rPr>
                <w:lang w:val="ru-RU"/>
              </w:rPr>
            </w:pPr>
            <w:r>
              <w:rPr>
                <w:lang w:val="ru-RU"/>
              </w:rPr>
              <w:t>0,720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0C4B04" w:rsidRDefault="000C4B04" w:rsidP="00B74DC2">
            <w:pPr>
              <w:rPr>
                <w:lang w:val="ru-RU"/>
              </w:rPr>
            </w:pPr>
            <w:r>
              <w:rPr>
                <w:lang w:val="ru-RU"/>
              </w:rPr>
              <w:t>0,720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120276" w:rsidRDefault="003B0F52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3B0F52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F52" w:rsidRPr="00725160" w:rsidRDefault="003B0F52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B74DC2" w:rsidRDefault="003B0F52" w:rsidP="00B74DC2">
            <w:r w:rsidRPr="00B74DC2">
              <w:t>в том числе земельных участков,               предоставленных для жилищного      строительства, индивидуального           строительства и комплексного            освоения в целях жилищного           строительства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B74DC2" w:rsidRDefault="003B0F52" w:rsidP="00B74DC2">
            <w:pPr>
              <w:rPr>
                <w:lang w:val="ru-RU"/>
              </w:rPr>
            </w:pPr>
            <w:r w:rsidRPr="00B74DC2">
              <w:t>гектаров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FA7A2A" w:rsidRDefault="00FA7A2A" w:rsidP="00270741">
            <w:pPr>
              <w:rPr>
                <w:lang w:val="ru-RU"/>
              </w:rPr>
            </w:pPr>
            <w:r>
              <w:rPr>
                <w:lang w:val="ru-RU"/>
              </w:rPr>
              <w:t>1,300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FA7A2A" w:rsidRDefault="00FA7A2A" w:rsidP="00270741">
            <w:pPr>
              <w:rPr>
                <w:lang w:val="ru-RU"/>
              </w:rPr>
            </w:pPr>
            <w:r>
              <w:rPr>
                <w:lang w:val="ru-RU"/>
              </w:rPr>
              <w:t>0,540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FA7A2A" w:rsidRDefault="00FA7A2A" w:rsidP="00270741">
            <w:pPr>
              <w:rPr>
                <w:lang w:val="ru-RU"/>
              </w:rPr>
            </w:pPr>
            <w:r>
              <w:rPr>
                <w:lang w:val="ru-RU"/>
              </w:rPr>
              <w:t>0,150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FA7A2A" w:rsidRDefault="00FA7A2A" w:rsidP="00270741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FA7A2A" w:rsidRDefault="00FA7A2A" w:rsidP="00270741">
            <w:pPr>
              <w:rPr>
                <w:lang w:val="ru-RU"/>
              </w:rPr>
            </w:pPr>
            <w:r>
              <w:rPr>
                <w:lang w:val="ru-RU"/>
              </w:rPr>
              <w:t>0,150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FA7A2A" w:rsidRDefault="00FA7A2A" w:rsidP="00270741">
            <w:pPr>
              <w:rPr>
                <w:lang w:val="ru-RU"/>
              </w:rPr>
            </w:pPr>
            <w:r>
              <w:rPr>
                <w:lang w:val="ru-RU"/>
              </w:rPr>
              <w:t>0,150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FA7A2A" w:rsidRDefault="00FA7A2A" w:rsidP="00B74DC2">
            <w:pPr>
              <w:rPr>
                <w:lang w:val="ru-RU"/>
              </w:rPr>
            </w:pPr>
            <w:r>
              <w:rPr>
                <w:lang w:val="ru-RU"/>
              </w:rPr>
              <w:t>0,150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120276" w:rsidRDefault="003B0F52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8779D4" w:rsidRPr="00120276" w:rsidTr="006173C5">
        <w:trPr>
          <w:cantSplit/>
          <w:trHeight w:val="582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79D4" w:rsidRPr="00E56020" w:rsidRDefault="008779D4" w:rsidP="00EF557B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79D4" w:rsidRPr="00B74DC2" w:rsidRDefault="008779D4" w:rsidP="00B74DC2">
            <w:r w:rsidRPr="00B74DC2">
              <w:t>Площадь земельных участков,                      предоставленных для строительства, в           отношении которых с даты принятия               решения о предоставлении земельного  участка или подписания протокола о               результатах торгов (конкурсов,           аукционов) не было получено              разрешение на ввод в эксплуатацию: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79D4" w:rsidRPr="00B74DC2" w:rsidRDefault="008779D4" w:rsidP="00B74DC2">
            <w:pPr>
              <w:rPr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79D4" w:rsidRPr="00B74DC2" w:rsidRDefault="008779D4" w:rsidP="00B74DC2">
            <w:r w:rsidRPr="00B74DC2"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79D4" w:rsidRPr="00B74DC2" w:rsidRDefault="008779D4" w:rsidP="00B74DC2">
            <w:r w:rsidRPr="00B74DC2"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79D4" w:rsidRPr="00B74DC2" w:rsidRDefault="008779D4" w:rsidP="00B74DC2">
            <w:r w:rsidRPr="00B74DC2"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79D4" w:rsidRPr="00B74DC2" w:rsidRDefault="008779D4" w:rsidP="00B74DC2">
            <w:r w:rsidRPr="00B74DC2"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79D4" w:rsidRPr="00B74DC2" w:rsidRDefault="008779D4" w:rsidP="00B74DC2">
            <w:r w:rsidRPr="00B74DC2">
              <w:t> 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79D4" w:rsidRPr="00B74DC2" w:rsidRDefault="008779D4" w:rsidP="00B74DC2">
            <w:r w:rsidRPr="00B74DC2">
              <w:t> 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79D4" w:rsidRPr="00B74DC2" w:rsidRDefault="008779D4" w:rsidP="00B74DC2">
            <w:r w:rsidRPr="00B74DC2"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79D4" w:rsidRPr="00120276" w:rsidRDefault="008779D4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3B0F52" w:rsidRPr="00120276" w:rsidTr="006173C5">
        <w:trPr>
          <w:cantSplit/>
          <w:trHeight w:val="582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F52" w:rsidRPr="00E56020" w:rsidRDefault="003B0F52" w:rsidP="00652C8E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B74DC2" w:rsidRDefault="003B0F52" w:rsidP="00B74DC2">
            <w:r w:rsidRPr="00B74DC2">
              <w:t>объектов жилищного строительства - в течение 3 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B74DC2" w:rsidRDefault="003B0F52" w:rsidP="00B74DC2">
            <w:pPr>
              <w:rPr>
                <w:lang w:val="ru-RU"/>
              </w:rPr>
            </w:pPr>
            <w:r w:rsidRPr="00B74DC2">
              <w:rPr>
                <w:lang w:eastAsia="ru-RU"/>
              </w:rPr>
              <w:t>кв. метров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B74DC2" w:rsidRDefault="003B0F52" w:rsidP="00270741">
            <w:r w:rsidRPr="00B74DC2"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B74DC2" w:rsidRDefault="003B0F52" w:rsidP="00270741">
            <w:r w:rsidRPr="00B74DC2"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B74DC2" w:rsidRDefault="003B0F52" w:rsidP="00270741">
            <w:r w:rsidRPr="00B74DC2"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B74DC2" w:rsidRDefault="003B0F52" w:rsidP="00270741">
            <w:r w:rsidRPr="00B74DC2">
              <w:t>0,000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B74DC2" w:rsidRDefault="003B0F52" w:rsidP="00270741">
            <w:r w:rsidRPr="00B74DC2">
              <w:t>0,000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B74DC2" w:rsidRDefault="003B0F52" w:rsidP="00270741">
            <w:r w:rsidRPr="00B74DC2">
              <w:t>0,000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DC53CD" w:rsidRDefault="00DC53CD" w:rsidP="00B74DC2">
            <w:pPr>
              <w:rPr>
                <w:lang w:val="ru-RU"/>
              </w:rPr>
            </w:pPr>
            <w:r>
              <w:rPr>
                <w:lang w:val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120276" w:rsidRDefault="003B0F52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3B0F52" w:rsidRPr="00120276" w:rsidTr="006173C5">
        <w:trPr>
          <w:cantSplit/>
          <w:trHeight w:val="837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F52" w:rsidRPr="00120276" w:rsidRDefault="003B0F52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F949B4" w:rsidRDefault="003B0F52" w:rsidP="00EF557B">
            <w:pPr>
              <w:pStyle w:val="ConsPlusCell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B4">
              <w:rPr>
                <w:rFonts w:ascii="Times New Roman" w:hAnsi="Times New Roman" w:cs="Times New Roman"/>
                <w:sz w:val="24"/>
                <w:szCs w:val="24"/>
              </w:rPr>
              <w:t>иных объектов капитального                строительства - в течение 5 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F949B4" w:rsidRDefault="003B0F52" w:rsidP="00EF557B">
            <w:pPr>
              <w:suppressAutoHyphens/>
              <w:jc w:val="center"/>
              <w:rPr>
                <w:lang w:val="ru-RU" w:eastAsia="ru-RU"/>
              </w:rPr>
            </w:pPr>
            <w:r w:rsidRPr="00F949B4">
              <w:rPr>
                <w:lang w:eastAsia="ru-RU"/>
              </w:rPr>
              <w:t>кв. метров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F949B4" w:rsidRDefault="003B0F52" w:rsidP="00270741">
            <w:pPr>
              <w:jc w:val="center"/>
            </w:pPr>
            <w:r w:rsidRPr="00F949B4">
              <w:t>29,250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F949B4" w:rsidRDefault="003B0F52" w:rsidP="00270741">
            <w:pPr>
              <w:jc w:val="center"/>
            </w:pPr>
            <w:r w:rsidRPr="00F949B4">
              <w:t>27,600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F949B4" w:rsidRDefault="003B0F52" w:rsidP="00270741">
            <w:pPr>
              <w:jc w:val="center"/>
            </w:pPr>
            <w:r w:rsidRPr="00F949B4">
              <w:t>28,630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F949B4" w:rsidRDefault="003B0F52" w:rsidP="00270741">
            <w:pPr>
              <w:jc w:val="center"/>
            </w:pPr>
            <w:r w:rsidRPr="00F949B4">
              <w:t>29,000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F949B4" w:rsidRDefault="003B0F52" w:rsidP="00270741">
            <w:pPr>
              <w:jc w:val="center"/>
            </w:pPr>
            <w:r w:rsidRPr="00F949B4">
              <w:t>29,000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F949B4" w:rsidRDefault="003B0F52" w:rsidP="00270741">
            <w:pPr>
              <w:jc w:val="center"/>
            </w:pPr>
            <w:r w:rsidRPr="00F949B4">
              <w:t>29,000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DC53CD" w:rsidRDefault="00DC53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29,00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120276" w:rsidRDefault="003B0F52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191FD7" w:rsidRPr="00120276" w:rsidTr="006173C5">
        <w:trPr>
          <w:cantSplit/>
          <w:trHeight w:val="501"/>
        </w:trPr>
        <w:tc>
          <w:tcPr>
            <w:tcW w:w="15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1FD7" w:rsidRPr="00F949B4" w:rsidRDefault="00191FD7" w:rsidP="009E3E26">
            <w:pPr>
              <w:suppressAutoHyphens/>
              <w:jc w:val="center"/>
              <w:rPr>
                <w:highlight w:val="yellow"/>
                <w:lang w:val="ru-RU" w:eastAsia="ru-RU"/>
              </w:rPr>
            </w:pPr>
            <w:r w:rsidRPr="00F949B4">
              <w:rPr>
                <w:b/>
                <w:bCs/>
                <w:lang w:eastAsia="ru-RU"/>
              </w:rPr>
              <w:t>VII</w:t>
            </w:r>
            <w:r w:rsidRPr="00F949B4">
              <w:rPr>
                <w:b/>
                <w:bCs/>
                <w:lang w:val="ru-RU" w:eastAsia="ru-RU"/>
              </w:rPr>
              <w:t>. Жилищно-коммунальное хозяйство</w:t>
            </w:r>
          </w:p>
        </w:tc>
      </w:tr>
      <w:tr w:rsidR="003B0F52" w:rsidRPr="00120276" w:rsidTr="006173C5">
        <w:trPr>
          <w:cantSplit/>
          <w:trHeight w:val="2576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F52" w:rsidRPr="00120276" w:rsidRDefault="003B0F52" w:rsidP="00697408">
            <w:pPr>
              <w:numPr>
                <w:ilvl w:val="0"/>
                <w:numId w:val="38"/>
              </w:numPr>
              <w:suppressAutoHyphens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F949B4" w:rsidRDefault="003B0F52" w:rsidP="00191FD7">
            <w:pPr>
              <w:pStyle w:val="ConsPlusCell"/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F949B4">
              <w:rPr>
                <w:rFonts w:ascii="Times New Roman" w:hAnsi="Times New Roman" w:cs="Times New Roman"/>
                <w:sz w:val="24"/>
                <w:szCs w:val="24"/>
              </w:rPr>
              <w:t>Доля многоквартирных домов, в к</w:t>
            </w:r>
            <w:r w:rsidRPr="00F949B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49B4">
              <w:rPr>
                <w:rFonts w:ascii="Times New Roman" w:hAnsi="Times New Roman" w:cs="Times New Roman"/>
                <w:sz w:val="24"/>
                <w:szCs w:val="24"/>
              </w:rPr>
              <w:t>торых собственники помещений выбрали и реализуют один из сп</w:t>
            </w:r>
            <w:r w:rsidRPr="00F949B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49B4">
              <w:rPr>
                <w:rFonts w:ascii="Times New Roman" w:hAnsi="Times New Roman" w:cs="Times New Roman"/>
                <w:sz w:val="24"/>
                <w:szCs w:val="24"/>
              </w:rPr>
              <w:t>собов управления многоквартирн</w:t>
            </w:r>
            <w:r w:rsidRPr="00F949B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949B4">
              <w:rPr>
                <w:rFonts w:ascii="Times New Roman" w:hAnsi="Times New Roman" w:cs="Times New Roman"/>
                <w:sz w:val="24"/>
                <w:szCs w:val="24"/>
              </w:rPr>
              <w:t>ми домами, в общем числе мног</w:t>
            </w:r>
            <w:r w:rsidRPr="00F949B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49B4">
              <w:rPr>
                <w:rFonts w:ascii="Times New Roman" w:hAnsi="Times New Roman" w:cs="Times New Roman"/>
                <w:sz w:val="24"/>
                <w:szCs w:val="24"/>
              </w:rPr>
              <w:t>квартирных домов,</w:t>
            </w:r>
          </w:p>
          <w:p w:rsidR="003B0F52" w:rsidRPr="00F949B4" w:rsidRDefault="003B0F52" w:rsidP="0069740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949B4">
              <w:rPr>
                <w:rFonts w:ascii="Times New Roman" w:hAnsi="Times New Roman" w:cs="Times New Roman"/>
                <w:sz w:val="24"/>
                <w:szCs w:val="24"/>
              </w:rPr>
              <w:t>в которых собственники помещений  должны выбрать способ управления  данными домами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F949B4" w:rsidRDefault="003B0F52" w:rsidP="009E3E26">
            <w:pPr>
              <w:suppressAutoHyphens/>
              <w:jc w:val="center"/>
              <w:rPr>
                <w:lang w:val="ru-RU" w:eastAsia="ru-RU"/>
              </w:rPr>
            </w:pPr>
            <w:r w:rsidRPr="00F949B4"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F949B4" w:rsidRDefault="003B0F52" w:rsidP="00270741">
            <w:pPr>
              <w:jc w:val="center"/>
            </w:pPr>
            <w:r w:rsidRPr="00F949B4">
              <w:t>94,810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F949B4" w:rsidRDefault="003B0F52" w:rsidP="00270741">
            <w:pPr>
              <w:jc w:val="center"/>
            </w:pPr>
            <w:r w:rsidRPr="00F949B4">
              <w:t>94,810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F949B4" w:rsidRDefault="003B0F52" w:rsidP="00270741">
            <w:pPr>
              <w:jc w:val="center"/>
            </w:pPr>
            <w:r w:rsidRPr="00F949B4">
              <w:t>94,810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F949B4" w:rsidRDefault="003B0F52" w:rsidP="00270741">
            <w:pPr>
              <w:jc w:val="center"/>
            </w:pPr>
            <w:r w:rsidRPr="00F949B4">
              <w:t>96,296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F949B4" w:rsidRDefault="003B0F52" w:rsidP="00270741">
            <w:pPr>
              <w:jc w:val="center"/>
            </w:pPr>
            <w:r w:rsidRPr="00F949B4">
              <w:t>97,778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F949B4" w:rsidRDefault="003B0F52" w:rsidP="00270741">
            <w:pPr>
              <w:jc w:val="center"/>
            </w:pPr>
            <w:r w:rsidRPr="00F949B4">
              <w:t>98,519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A95DBD" w:rsidRDefault="00A95DB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98,519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120276" w:rsidRDefault="003B0F52" w:rsidP="009E3E26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3B0F52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F52" w:rsidRPr="003A4B58" w:rsidRDefault="003B0F52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5D2605" w:rsidRDefault="003B0F52" w:rsidP="00EF557B">
            <w:pPr>
              <w:suppressAutoHyphens/>
              <w:rPr>
                <w:lang w:val="ru-RU" w:eastAsia="ru-RU"/>
              </w:rPr>
            </w:pPr>
            <w:r w:rsidRPr="005D2605">
              <w:rPr>
                <w:lang w:val="ru-RU" w:eastAsia="ru-RU"/>
              </w:rPr>
              <w:t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5D2605" w:rsidRDefault="003B0F52" w:rsidP="00EF557B">
            <w:pPr>
              <w:suppressAutoHyphens/>
              <w:jc w:val="center"/>
              <w:rPr>
                <w:lang w:val="ru-RU"/>
              </w:rPr>
            </w:pPr>
            <w:r w:rsidRPr="005D2605">
              <w:rPr>
                <w:lang w:eastAsia="ru-RU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5D2605" w:rsidRDefault="003B0F52" w:rsidP="00270741">
            <w:pPr>
              <w:jc w:val="center"/>
            </w:pPr>
            <w:r w:rsidRPr="005D2605">
              <w:t>80,000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5D2605" w:rsidRDefault="003B0F52" w:rsidP="00270741">
            <w:pPr>
              <w:jc w:val="center"/>
            </w:pPr>
            <w:r w:rsidRPr="005D2605">
              <w:t>80,000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5D2605" w:rsidRDefault="003B0F52" w:rsidP="00270741">
            <w:pPr>
              <w:jc w:val="center"/>
            </w:pPr>
            <w:r w:rsidRPr="005D2605">
              <w:t>80,000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5D2605" w:rsidRDefault="003B0F52" w:rsidP="00270741">
            <w:pPr>
              <w:jc w:val="center"/>
            </w:pPr>
            <w:r w:rsidRPr="005D2605">
              <w:t>80,000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5D2605" w:rsidRDefault="003B0F52" w:rsidP="00270741">
            <w:pPr>
              <w:jc w:val="center"/>
            </w:pPr>
            <w:r w:rsidRPr="005D2605">
              <w:t>80,000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5D2605" w:rsidRDefault="003B0F52" w:rsidP="00270741">
            <w:pPr>
              <w:jc w:val="center"/>
            </w:pPr>
            <w:r w:rsidRPr="005D2605">
              <w:t>80,000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A95DBD" w:rsidRDefault="00A95DB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120276" w:rsidRDefault="003B0F52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6B25EC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25EC" w:rsidRPr="003A4B58" w:rsidRDefault="006B25EC" w:rsidP="00EF557B">
            <w:pPr>
              <w:suppressAutoHyphens/>
              <w:ind w:left="360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25EC" w:rsidRPr="005D2605" w:rsidRDefault="006B25EC" w:rsidP="004E54CF">
            <w:pPr>
              <w:suppressAutoHyphens/>
              <w:rPr>
                <w:lang w:val="ru-RU" w:eastAsia="ru-RU"/>
              </w:rPr>
            </w:pPr>
            <w:r w:rsidRPr="005D2605">
              <w:rPr>
                <w:lang w:val="ru-RU" w:eastAsia="ru-RU"/>
              </w:rPr>
              <w:t>осуществляющих свою деятельность на территории городского округа (муниципального района)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25EC" w:rsidRPr="005D2605" w:rsidRDefault="006B25EC" w:rsidP="00EF557B">
            <w:pPr>
              <w:suppressAutoHyphens/>
              <w:jc w:val="center"/>
              <w:rPr>
                <w:lang w:val="ru-RU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25EC" w:rsidRPr="005D2605" w:rsidRDefault="006B25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25EC" w:rsidRPr="005D2605" w:rsidRDefault="006B25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25EC" w:rsidRPr="005D2605" w:rsidRDefault="006B25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25EC" w:rsidRPr="005D2605" w:rsidRDefault="006B25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25EC" w:rsidRPr="005D2605" w:rsidRDefault="006B25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25EC" w:rsidRPr="005D2605" w:rsidRDefault="006B25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25EC" w:rsidRPr="005D2605" w:rsidRDefault="006B25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25EC" w:rsidRPr="00120276" w:rsidRDefault="006B25EC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3B0F52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F52" w:rsidRPr="00120276" w:rsidRDefault="003B0F52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5D2605" w:rsidRDefault="003B0F52" w:rsidP="00EF55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2605">
              <w:rPr>
                <w:rFonts w:ascii="Times New Roman" w:hAnsi="Times New Roman" w:cs="Times New Roman"/>
                <w:sz w:val="24"/>
                <w:szCs w:val="24"/>
              </w:rPr>
              <w:t>Доля многоквартирных домов,               расположенных на земельных учас</w:t>
            </w:r>
            <w:r w:rsidRPr="005D260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2605">
              <w:rPr>
                <w:rFonts w:ascii="Times New Roman" w:hAnsi="Times New Roman" w:cs="Times New Roman"/>
                <w:sz w:val="24"/>
                <w:szCs w:val="24"/>
              </w:rPr>
              <w:t>ках, в                         отношении к</w:t>
            </w:r>
            <w:r w:rsidRPr="005D26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2605">
              <w:rPr>
                <w:rFonts w:ascii="Times New Roman" w:hAnsi="Times New Roman" w:cs="Times New Roman"/>
                <w:sz w:val="24"/>
                <w:szCs w:val="24"/>
              </w:rPr>
              <w:t>торых осуществлен                   гос</w:t>
            </w:r>
            <w:r w:rsidRPr="005D260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2605">
              <w:rPr>
                <w:rFonts w:ascii="Times New Roman" w:hAnsi="Times New Roman" w:cs="Times New Roman"/>
                <w:sz w:val="24"/>
                <w:szCs w:val="24"/>
              </w:rPr>
              <w:t>дарственный кадастровый учет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5D2605" w:rsidRDefault="003B0F52" w:rsidP="00EF557B">
            <w:pPr>
              <w:suppressAutoHyphens/>
              <w:jc w:val="center"/>
              <w:rPr>
                <w:lang w:val="ru-RU" w:eastAsia="ru-RU"/>
              </w:rPr>
            </w:pPr>
            <w:r w:rsidRPr="005D2605"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5D2605" w:rsidRDefault="003B0F52" w:rsidP="00270741">
            <w:pPr>
              <w:jc w:val="center"/>
            </w:pPr>
            <w:r w:rsidRPr="005D2605">
              <w:t>67,160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5D2605" w:rsidRDefault="003B0F52" w:rsidP="00270741">
            <w:pPr>
              <w:jc w:val="center"/>
            </w:pPr>
            <w:r w:rsidRPr="005D2605">
              <w:t>67,160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A95DBD" w:rsidRDefault="00A95DBD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72,440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A95DBD" w:rsidRDefault="00A95DBD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73,016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A95DBD" w:rsidRDefault="00A95DBD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73,016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A95DBD" w:rsidRDefault="00A95DBD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73,016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A95DBD" w:rsidRDefault="00A95DB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73,016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F52" w:rsidRPr="00120276" w:rsidRDefault="003B0F52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DD54D9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54D9" w:rsidRPr="00120276" w:rsidRDefault="00DD54D9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4D9" w:rsidRPr="005D2605" w:rsidRDefault="00DD54D9" w:rsidP="00EF55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2605">
              <w:rPr>
                <w:rFonts w:ascii="Times New Roman" w:hAnsi="Times New Roman" w:cs="Times New Roman"/>
                <w:sz w:val="24"/>
                <w:szCs w:val="24"/>
              </w:rPr>
              <w:t>Доля населения, получившего жилые             помещения и улучшившего жили</w:t>
            </w:r>
            <w:r w:rsidRPr="005D2605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D2605">
              <w:rPr>
                <w:rFonts w:ascii="Times New Roman" w:hAnsi="Times New Roman" w:cs="Times New Roman"/>
                <w:sz w:val="24"/>
                <w:szCs w:val="24"/>
              </w:rPr>
              <w:t>ные          условия в отчетном году, в общей            численности насел</w:t>
            </w:r>
            <w:r w:rsidRPr="005D26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2605">
              <w:rPr>
                <w:rFonts w:ascii="Times New Roman" w:hAnsi="Times New Roman" w:cs="Times New Roman"/>
                <w:sz w:val="24"/>
                <w:szCs w:val="24"/>
              </w:rPr>
              <w:t>ния, состоящего на  учете в качестве нуждающегося в жилых помещениях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4D9" w:rsidRPr="005D2605" w:rsidRDefault="00DD54D9" w:rsidP="00EF557B">
            <w:pPr>
              <w:suppressAutoHyphens/>
              <w:jc w:val="center"/>
              <w:rPr>
                <w:lang w:val="ru-RU" w:eastAsia="ru-RU"/>
              </w:rPr>
            </w:pPr>
            <w:r w:rsidRPr="005D2605"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4D9" w:rsidRPr="005D2605" w:rsidRDefault="00DD54D9" w:rsidP="00270741">
            <w:pPr>
              <w:jc w:val="center"/>
            </w:pPr>
            <w:r w:rsidRPr="005D2605">
              <w:t>17,957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4D9" w:rsidRPr="005D2605" w:rsidRDefault="00DD54D9" w:rsidP="00270741">
            <w:pPr>
              <w:jc w:val="center"/>
            </w:pPr>
            <w:r w:rsidRPr="005D2605">
              <w:t>10,800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4D9" w:rsidRPr="005D2605" w:rsidRDefault="00DD54D9" w:rsidP="00270741">
            <w:pPr>
              <w:jc w:val="center"/>
            </w:pPr>
            <w:r w:rsidRPr="005D2605">
              <w:t>10,084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4D9" w:rsidRPr="00C079E0" w:rsidRDefault="00C079E0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8,438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4D9" w:rsidRPr="00C079E0" w:rsidRDefault="00C079E0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7,000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4D9" w:rsidRPr="00C079E0" w:rsidRDefault="00C079E0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7,000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4D9" w:rsidRPr="00C079E0" w:rsidRDefault="00C079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4D9" w:rsidRPr="00120276" w:rsidRDefault="00DD54D9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9321AF" w:rsidRPr="00120276" w:rsidTr="006173C5">
        <w:trPr>
          <w:cantSplit/>
          <w:trHeight w:val="468"/>
        </w:trPr>
        <w:tc>
          <w:tcPr>
            <w:tcW w:w="15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21AF" w:rsidRPr="005D2605" w:rsidRDefault="009321AF" w:rsidP="00EF557B">
            <w:pPr>
              <w:keepNext/>
              <w:suppressAutoHyphens/>
              <w:jc w:val="center"/>
              <w:rPr>
                <w:highlight w:val="yellow"/>
                <w:lang w:val="ru-RU" w:eastAsia="ru-RU"/>
              </w:rPr>
            </w:pPr>
            <w:r w:rsidRPr="005D2605">
              <w:rPr>
                <w:b/>
                <w:bCs/>
                <w:lang w:eastAsia="ru-RU"/>
              </w:rPr>
              <w:t>VIII</w:t>
            </w:r>
            <w:r w:rsidRPr="005D2605">
              <w:rPr>
                <w:b/>
                <w:bCs/>
                <w:lang w:val="ru-RU" w:eastAsia="ru-RU"/>
              </w:rPr>
              <w:t>. Организация муниципального управления</w:t>
            </w:r>
          </w:p>
        </w:tc>
      </w:tr>
      <w:tr w:rsidR="001A2861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2861" w:rsidRPr="00E56020" w:rsidRDefault="001A2861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5D2605" w:rsidRDefault="001A2861" w:rsidP="00EF557B">
            <w:pPr>
              <w:suppressAutoHyphens/>
              <w:rPr>
                <w:lang w:val="ru-RU" w:eastAsia="ru-RU"/>
              </w:rPr>
            </w:pPr>
            <w:r w:rsidRPr="005D2605">
              <w:rPr>
                <w:lang w:val="ru-RU" w:eastAsia="ru-RU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5D2605" w:rsidRDefault="001A2861" w:rsidP="00EF557B">
            <w:pPr>
              <w:suppressAutoHyphens/>
              <w:jc w:val="center"/>
              <w:rPr>
                <w:lang w:val="ru-RU"/>
              </w:rPr>
            </w:pPr>
            <w:r w:rsidRPr="005D2605">
              <w:rPr>
                <w:lang w:eastAsia="ru-RU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5D2605" w:rsidRDefault="001A2861" w:rsidP="00270741">
            <w:pPr>
              <w:jc w:val="center"/>
            </w:pPr>
            <w:r w:rsidRPr="005D2605">
              <w:t>57,699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5D2605" w:rsidRDefault="001A2861" w:rsidP="00270741">
            <w:pPr>
              <w:jc w:val="center"/>
            </w:pPr>
            <w:r w:rsidRPr="005D2605">
              <w:t>49,556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5D2605" w:rsidRDefault="001A2861" w:rsidP="00270741">
            <w:pPr>
              <w:jc w:val="center"/>
            </w:pPr>
            <w:r w:rsidRPr="005D2605">
              <w:t>50,436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D938D1" w:rsidRDefault="00D938D1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37,197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5D2605" w:rsidRDefault="001A2861" w:rsidP="00270741">
            <w:pPr>
              <w:jc w:val="center"/>
            </w:pPr>
            <w:r w:rsidRPr="005D2605">
              <w:t>46,338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5D2605" w:rsidRDefault="001A2861" w:rsidP="00270741">
            <w:pPr>
              <w:jc w:val="center"/>
            </w:pPr>
            <w:r w:rsidRPr="005D2605">
              <w:t>44,856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D938D1" w:rsidRDefault="00D938D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44,856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120276" w:rsidRDefault="001A2861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1A2861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2861" w:rsidRPr="00E56020" w:rsidRDefault="001A2861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5D2605" w:rsidRDefault="001A2861" w:rsidP="00EF557B">
            <w:pPr>
              <w:suppressAutoHyphens/>
              <w:rPr>
                <w:lang w:val="ru-RU" w:eastAsia="ru-RU"/>
              </w:rPr>
            </w:pPr>
            <w:r w:rsidRPr="005D2605">
              <w:rPr>
                <w:lang w:val="ru-RU" w:eastAsia="ru-RU"/>
              </w:rPr>
              <w:t>Доля основных фондов организаций муниципальной формы собственности, находящихся в стадии банкротства,                в основных фондах организаций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5D2605" w:rsidRDefault="001A2861" w:rsidP="00EF557B">
            <w:pPr>
              <w:suppressAutoHyphens/>
              <w:jc w:val="center"/>
              <w:rPr>
                <w:lang w:val="ru-RU" w:eastAsia="ru-RU"/>
              </w:rPr>
            </w:pPr>
            <w:r w:rsidRPr="005D2605">
              <w:rPr>
                <w:lang w:eastAsia="ru-RU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5D2605" w:rsidRDefault="001A2861" w:rsidP="00270741">
            <w:pPr>
              <w:jc w:val="center"/>
            </w:pPr>
            <w:r w:rsidRPr="005D2605"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5D2605" w:rsidRDefault="001A2861" w:rsidP="00270741">
            <w:pPr>
              <w:jc w:val="center"/>
            </w:pPr>
            <w:r w:rsidRPr="005D2605"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5D2605" w:rsidRDefault="001A2861" w:rsidP="00270741">
            <w:pPr>
              <w:jc w:val="center"/>
            </w:pPr>
            <w:r w:rsidRPr="005D2605"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5D2605" w:rsidRDefault="001A2861" w:rsidP="00270741">
            <w:pPr>
              <w:jc w:val="center"/>
            </w:pPr>
            <w:r w:rsidRPr="005D2605">
              <w:t>0,000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5D2605" w:rsidRDefault="001A2861" w:rsidP="00270741">
            <w:pPr>
              <w:jc w:val="center"/>
            </w:pPr>
            <w:r w:rsidRPr="005D2605">
              <w:t>0,000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5D2605" w:rsidRDefault="001A2861" w:rsidP="00270741">
            <w:pPr>
              <w:jc w:val="center"/>
            </w:pPr>
            <w:r w:rsidRPr="005D2605">
              <w:t>0,000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D938D1" w:rsidRDefault="00D938D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120276" w:rsidRDefault="001A2861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1A2861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2861" w:rsidRPr="00E56020" w:rsidRDefault="001A2861" w:rsidP="00697408">
            <w:p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5D2605" w:rsidRDefault="001A2861" w:rsidP="00EF557B">
            <w:pPr>
              <w:suppressAutoHyphens/>
              <w:rPr>
                <w:lang w:val="ru-RU" w:eastAsia="ru-RU"/>
              </w:rPr>
            </w:pPr>
            <w:r w:rsidRPr="005D2605">
              <w:rPr>
                <w:lang w:val="ru-RU" w:eastAsia="ru-RU"/>
              </w:rPr>
              <w:t xml:space="preserve">муниципальной формы собственности (на конец года, по полной учетной стоимости)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5D2605" w:rsidRDefault="001A2861" w:rsidP="00EF557B">
            <w:pPr>
              <w:suppressAutoHyphens/>
              <w:jc w:val="center"/>
              <w:rPr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5D2605" w:rsidRDefault="001A2861" w:rsidP="0027074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5D2605" w:rsidRDefault="001A2861" w:rsidP="0027074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5D2605" w:rsidRDefault="001A2861" w:rsidP="0027074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5D2605" w:rsidRDefault="001A2861" w:rsidP="00270741">
            <w:pPr>
              <w:jc w:val="center"/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5D2605" w:rsidRDefault="001A2861" w:rsidP="00270741">
            <w:pPr>
              <w:jc w:val="center"/>
            </w:pP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5D2605" w:rsidRDefault="001A2861" w:rsidP="00270741">
            <w:pPr>
              <w:jc w:val="center"/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5D2605" w:rsidRDefault="001A2861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120276" w:rsidRDefault="001A2861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1A2861" w:rsidRPr="00120276" w:rsidTr="006173C5">
        <w:trPr>
          <w:cantSplit/>
          <w:trHeight w:val="1488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2861" w:rsidRPr="00E56020" w:rsidRDefault="001A2861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5822A0" w:rsidRDefault="001A2861" w:rsidP="00EF557B">
            <w:pPr>
              <w:suppressAutoHyphens/>
              <w:rPr>
                <w:lang w:val="ru-RU" w:eastAsia="ru-RU"/>
              </w:rPr>
            </w:pPr>
            <w:r w:rsidRPr="005822A0">
              <w:rPr>
                <w:lang w:val="ru-RU"/>
              </w:rPr>
              <w:t>Объем не завершенного в  установленные сроки строительства, осуществляемого за счет средств бюджета городского округа (муниципального района)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5822A0" w:rsidRDefault="001A2861" w:rsidP="00EF557B">
            <w:pPr>
              <w:suppressAutoHyphens/>
              <w:jc w:val="center"/>
              <w:rPr>
                <w:lang w:val="ru-RU"/>
              </w:rPr>
            </w:pPr>
            <w:r w:rsidRPr="005822A0">
              <w:t>тыс. рублей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9F0D19" w:rsidRDefault="009F0D19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2283,830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9F0D19" w:rsidRDefault="009F0D19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339,880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9F0D19" w:rsidRDefault="009F0D19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318,880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9F0D19" w:rsidRDefault="009F0D19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9F0D19" w:rsidRDefault="009F0D19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105000,00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9F0D19" w:rsidRDefault="009F0D19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9F0D19" w:rsidRDefault="009F0D19" w:rsidP="00F3617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120276" w:rsidRDefault="001A2861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5244ED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44ED" w:rsidRPr="001A285E" w:rsidRDefault="005244ED" w:rsidP="00EF557B">
            <w:pPr>
              <w:numPr>
                <w:ilvl w:val="0"/>
                <w:numId w:val="38"/>
              </w:numPr>
              <w:jc w:val="center"/>
              <w:rPr>
                <w:lang w:eastAsia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5822A0" w:rsidRDefault="005244ED" w:rsidP="00E82D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22A0">
              <w:rPr>
                <w:rFonts w:ascii="Times New Roman" w:hAnsi="Times New Roman" w:cs="Times New Roman"/>
                <w:sz w:val="24"/>
                <w:szCs w:val="24"/>
              </w:rPr>
              <w:t>Доля просроченной кредиторской            задолженности по оплате труда (включая начисления на оплату тр</w:t>
            </w:r>
            <w:r w:rsidRPr="005822A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822A0">
              <w:rPr>
                <w:rFonts w:ascii="Times New Roman" w:hAnsi="Times New Roman" w:cs="Times New Roman"/>
                <w:sz w:val="24"/>
                <w:szCs w:val="24"/>
              </w:rPr>
              <w:t>да)                          муниципальных учреждений в общем объеме расх</w:t>
            </w:r>
            <w:r w:rsidRPr="005822A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22A0">
              <w:rPr>
                <w:rFonts w:ascii="Times New Roman" w:hAnsi="Times New Roman" w:cs="Times New Roman"/>
                <w:sz w:val="24"/>
                <w:szCs w:val="24"/>
              </w:rPr>
              <w:t>дов  муниципального           образ</w:t>
            </w:r>
            <w:r w:rsidRPr="005822A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22A0">
              <w:rPr>
                <w:rFonts w:ascii="Times New Roman" w:hAnsi="Times New Roman" w:cs="Times New Roman"/>
                <w:sz w:val="24"/>
                <w:szCs w:val="24"/>
              </w:rPr>
              <w:t>вания на оплату труда (включая  н</w:t>
            </w:r>
            <w:r w:rsidRPr="005822A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822A0">
              <w:rPr>
                <w:rFonts w:ascii="Times New Roman" w:hAnsi="Times New Roman" w:cs="Times New Roman"/>
                <w:sz w:val="24"/>
                <w:szCs w:val="24"/>
              </w:rPr>
              <w:t>числения на оплату труда)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5822A0" w:rsidRDefault="005244ED" w:rsidP="00EF557B">
            <w:pPr>
              <w:jc w:val="center"/>
              <w:rPr>
                <w:lang w:eastAsia="ru-RU"/>
              </w:rPr>
            </w:pPr>
            <w:r w:rsidRPr="005822A0">
              <w:rPr>
                <w:lang w:eastAsia="ru-RU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5822A0" w:rsidRDefault="005244ED" w:rsidP="00270741">
            <w:pPr>
              <w:jc w:val="center"/>
            </w:pPr>
            <w:r w:rsidRPr="005822A0">
              <w:t>1,008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5822A0" w:rsidRDefault="005244ED" w:rsidP="00270741">
            <w:pPr>
              <w:jc w:val="center"/>
            </w:pPr>
            <w:r w:rsidRPr="005822A0">
              <w:t>0,398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5822A0" w:rsidRDefault="005244ED" w:rsidP="00270741">
            <w:pPr>
              <w:jc w:val="center"/>
            </w:pPr>
            <w:r w:rsidRPr="005822A0">
              <w:t>0,094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5822A0" w:rsidRDefault="005244ED" w:rsidP="00270741">
            <w:pPr>
              <w:jc w:val="center"/>
            </w:pPr>
            <w:r w:rsidRPr="005822A0">
              <w:t>0,000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5822A0" w:rsidRDefault="005244ED" w:rsidP="00270741">
            <w:pPr>
              <w:jc w:val="center"/>
            </w:pPr>
            <w:r w:rsidRPr="005822A0">
              <w:t>0,000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5822A0" w:rsidRDefault="005244ED" w:rsidP="00270741">
            <w:pPr>
              <w:jc w:val="center"/>
            </w:pPr>
            <w:r w:rsidRPr="005822A0">
              <w:t>0,000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D938D1" w:rsidRDefault="00D938D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120276" w:rsidRDefault="005244ED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F266D4" w:rsidRPr="00120276" w:rsidTr="00A8094F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6D4" w:rsidRPr="00E56020" w:rsidRDefault="00F266D4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6D4" w:rsidRPr="005822A0" w:rsidRDefault="00F266D4" w:rsidP="00EF55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22A0">
              <w:rPr>
                <w:rFonts w:ascii="Times New Roman" w:hAnsi="Times New Roman" w:cs="Times New Roman"/>
                <w:sz w:val="24"/>
                <w:szCs w:val="24"/>
              </w:rPr>
              <w:t>Расходы бюджета муниципального             образования на содержание рабо</w:t>
            </w:r>
            <w:r w:rsidRPr="005822A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822A0">
              <w:rPr>
                <w:rFonts w:ascii="Times New Roman" w:hAnsi="Times New Roman" w:cs="Times New Roman"/>
                <w:sz w:val="24"/>
                <w:szCs w:val="24"/>
              </w:rPr>
              <w:t>ников  органов местного самоупра</w:t>
            </w:r>
            <w:r w:rsidRPr="005822A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822A0">
              <w:rPr>
                <w:rFonts w:ascii="Times New Roman" w:hAnsi="Times New Roman" w:cs="Times New Roman"/>
                <w:sz w:val="24"/>
                <w:szCs w:val="24"/>
              </w:rPr>
              <w:t>ления в           расчете на одного ж</w:t>
            </w:r>
            <w:r w:rsidRPr="005822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822A0">
              <w:rPr>
                <w:rFonts w:ascii="Times New Roman" w:hAnsi="Times New Roman" w:cs="Times New Roman"/>
                <w:sz w:val="24"/>
                <w:szCs w:val="24"/>
              </w:rPr>
              <w:t>теля                         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6D4" w:rsidRPr="005822A0" w:rsidRDefault="00F266D4" w:rsidP="00EF557B">
            <w:pPr>
              <w:suppressAutoHyphens/>
              <w:jc w:val="center"/>
              <w:rPr>
                <w:lang w:eastAsia="ru-RU"/>
              </w:rPr>
            </w:pPr>
            <w:r w:rsidRPr="005822A0">
              <w:t>рублей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6D4" w:rsidRPr="005822A0" w:rsidRDefault="00F266D4" w:rsidP="00270741">
            <w:pPr>
              <w:jc w:val="center"/>
            </w:pPr>
            <w:r w:rsidRPr="005822A0">
              <w:t>1 049,706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6D4" w:rsidRPr="005822A0" w:rsidRDefault="00F266D4" w:rsidP="00270741">
            <w:pPr>
              <w:jc w:val="center"/>
            </w:pPr>
            <w:r w:rsidRPr="005822A0">
              <w:t>1 173,505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6D4" w:rsidRPr="005822A0" w:rsidRDefault="00F266D4" w:rsidP="00270741">
            <w:pPr>
              <w:jc w:val="center"/>
            </w:pPr>
            <w:r w:rsidRPr="005822A0">
              <w:t>1 253,477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6D4" w:rsidRPr="00F67152" w:rsidRDefault="00F266D4" w:rsidP="00F266D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1303,664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6D4" w:rsidRPr="00F67152" w:rsidRDefault="00F266D4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1360,525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6D4" w:rsidRDefault="00F266D4">
            <w:pPr>
              <w:rPr>
                <w:lang w:val="ru-RU"/>
              </w:rPr>
            </w:pPr>
          </w:p>
          <w:p w:rsidR="00F266D4" w:rsidRDefault="00F266D4">
            <w:pPr>
              <w:rPr>
                <w:lang w:val="ru-RU"/>
              </w:rPr>
            </w:pPr>
          </w:p>
          <w:p w:rsidR="00F266D4" w:rsidRDefault="00F266D4">
            <w:r w:rsidRPr="00A13F45">
              <w:rPr>
                <w:lang w:val="ru-RU"/>
              </w:rPr>
              <w:t>1360,525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6D4" w:rsidRDefault="00F266D4">
            <w:pPr>
              <w:rPr>
                <w:lang w:val="ru-RU"/>
              </w:rPr>
            </w:pPr>
          </w:p>
          <w:p w:rsidR="00F266D4" w:rsidRDefault="00F266D4">
            <w:pPr>
              <w:rPr>
                <w:lang w:val="ru-RU"/>
              </w:rPr>
            </w:pPr>
          </w:p>
          <w:p w:rsidR="00F266D4" w:rsidRDefault="00F266D4">
            <w:r w:rsidRPr="00A13F45">
              <w:rPr>
                <w:lang w:val="ru-RU"/>
              </w:rPr>
              <w:t>1360,525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6D4" w:rsidRPr="00120276" w:rsidRDefault="00F266D4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5244ED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44ED" w:rsidRPr="00E56020" w:rsidRDefault="005244ED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5822A0" w:rsidRDefault="005244ED" w:rsidP="00EF55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22A0">
              <w:rPr>
                <w:rFonts w:ascii="Times New Roman" w:hAnsi="Times New Roman" w:cs="Times New Roman"/>
                <w:sz w:val="24"/>
                <w:szCs w:val="24"/>
              </w:rPr>
              <w:t>Наличие в городском округе                    (муниципальном районе) утве</w:t>
            </w:r>
            <w:r w:rsidRPr="005822A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822A0">
              <w:rPr>
                <w:rFonts w:ascii="Times New Roman" w:hAnsi="Times New Roman" w:cs="Times New Roman"/>
                <w:sz w:val="24"/>
                <w:szCs w:val="24"/>
              </w:rPr>
              <w:t>жденного генерального плана горо</w:t>
            </w:r>
            <w:r w:rsidRPr="005822A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822A0">
              <w:rPr>
                <w:rFonts w:ascii="Times New Roman" w:hAnsi="Times New Roman" w:cs="Times New Roman"/>
                <w:sz w:val="24"/>
                <w:szCs w:val="24"/>
              </w:rPr>
              <w:t>ского округа  (схемы территориал</w:t>
            </w:r>
            <w:r w:rsidRPr="005822A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822A0">
              <w:rPr>
                <w:rFonts w:ascii="Times New Roman" w:hAnsi="Times New Roman" w:cs="Times New Roman"/>
                <w:sz w:val="24"/>
                <w:szCs w:val="24"/>
              </w:rPr>
              <w:t>ного планирования муниципального района)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5822A0" w:rsidRDefault="005244ED" w:rsidP="00EF557B">
            <w:pPr>
              <w:suppressAutoHyphens/>
              <w:jc w:val="center"/>
              <w:rPr>
                <w:lang w:eastAsia="ru-RU"/>
              </w:rPr>
            </w:pPr>
            <w:r w:rsidRPr="005822A0">
              <w:rPr>
                <w:lang w:eastAsia="ru-RU"/>
              </w:rPr>
              <w:t>да/нет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5822A0" w:rsidRDefault="005244ED" w:rsidP="00270741">
            <w:pPr>
              <w:jc w:val="center"/>
            </w:pPr>
            <w:r w:rsidRPr="005822A0">
              <w:t>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5822A0" w:rsidRDefault="005244ED" w:rsidP="00270741">
            <w:pPr>
              <w:jc w:val="center"/>
            </w:pPr>
            <w:r w:rsidRPr="005822A0">
              <w:t>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5822A0" w:rsidRDefault="005244ED" w:rsidP="00270741">
            <w:pPr>
              <w:jc w:val="center"/>
            </w:pPr>
            <w:r w:rsidRPr="005822A0">
              <w:t>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5822A0" w:rsidRDefault="005244ED" w:rsidP="00270741">
            <w:pPr>
              <w:jc w:val="center"/>
            </w:pPr>
            <w:r w:rsidRPr="005822A0">
              <w:t>да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5822A0" w:rsidRDefault="005244ED" w:rsidP="00270741">
            <w:pPr>
              <w:jc w:val="center"/>
            </w:pPr>
            <w:r w:rsidRPr="005822A0">
              <w:t>да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5822A0" w:rsidRDefault="005244ED" w:rsidP="00270741">
            <w:pPr>
              <w:jc w:val="center"/>
            </w:pPr>
            <w:r w:rsidRPr="005822A0">
              <w:t>да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F67152" w:rsidRDefault="00F6715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120276" w:rsidRDefault="005244ED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5244ED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44ED" w:rsidRPr="00E56020" w:rsidRDefault="005244ED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4E50E2" w:rsidRDefault="005244ED" w:rsidP="00EF55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50E2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                     деятельностью органов местного           самоуправления городского округа             (муниципального  района)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4E50E2" w:rsidRDefault="005244ED" w:rsidP="00EF557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E2">
              <w:rPr>
                <w:rFonts w:ascii="Times New Roman" w:hAnsi="Times New Roman" w:cs="Times New Roman"/>
                <w:sz w:val="24"/>
                <w:szCs w:val="24"/>
              </w:rPr>
              <w:t>проце</w:t>
            </w:r>
            <w:r w:rsidRPr="004E50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E50E2">
              <w:rPr>
                <w:rFonts w:ascii="Times New Roman" w:hAnsi="Times New Roman" w:cs="Times New Roman"/>
                <w:sz w:val="24"/>
                <w:szCs w:val="24"/>
              </w:rPr>
              <w:t>тов от числа</w:t>
            </w:r>
          </w:p>
          <w:p w:rsidR="005244ED" w:rsidRPr="004E50E2" w:rsidRDefault="005244ED" w:rsidP="00EF557B">
            <w:pPr>
              <w:suppressAutoHyphens/>
              <w:jc w:val="center"/>
              <w:rPr>
                <w:lang w:val="ru-RU" w:eastAsia="ru-RU"/>
              </w:rPr>
            </w:pPr>
            <w:r w:rsidRPr="004E50E2">
              <w:rPr>
                <w:lang w:val="ru-RU"/>
              </w:rPr>
              <w:t>опрошен-ных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4E50E2" w:rsidRDefault="005244ED" w:rsidP="00270741">
            <w:pPr>
              <w:jc w:val="center"/>
            </w:pPr>
            <w:r w:rsidRPr="004E50E2">
              <w:t>48,500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4E50E2" w:rsidRDefault="005244ED" w:rsidP="00270741">
            <w:pPr>
              <w:jc w:val="center"/>
            </w:pPr>
            <w:r w:rsidRPr="004E50E2">
              <w:t>32,300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4E50E2" w:rsidRDefault="005244ED" w:rsidP="00270741">
            <w:pPr>
              <w:jc w:val="center"/>
            </w:pPr>
            <w:r w:rsidRPr="004E50E2">
              <w:t>45,100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55A8F" w:rsidRDefault="00B55A8F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38,3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55A8F" w:rsidRDefault="00B55A8F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40,000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55A8F" w:rsidRDefault="00B55A8F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41,000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55A8F" w:rsidRDefault="00B55A8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41,800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120276" w:rsidRDefault="005244ED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F266D4" w:rsidRPr="00120276" w:rsidTr="00295C72">
        <w:trPr>
          <w:cantSplit/>
          <w:trHeight w:val="818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66D4" w:rsidRPr="00E56020" w:rsidRDefault="00F266D4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6D4" w:rsidRPr="004E50E2" w:rsidRDefault="00F266D4" w:rsidP="00EF55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50E2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пост</w:t>
            </w:r>
            <w:r w:rsidRPr="004E50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50E2">
              <w:rPr>
                <w:rFonts w:ascii="Times New Roman" w:hAnsi="Times New Roman" w:cs="Times New Roman"/>
                <w:sz w:val="24"/>
                <w:szCs w:val="24"/>
              </w:rPr>
              <w:t>янного населения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6D4" w:rsidRPr="004E50E2" w:rsidRDefault="00F266D4" w:rsidP="00EF557B">
            <w:pPr>
              <w:suppressAutoHyphens/>
              <w:jc w:val="center"/>
              <w:rPr>
                <w:lang w:eastAsia="ru-RU"/>
              </w:rPr>
            </w:pPr>
            <w:r w:rsidRPr="004E50E2">
              <w:rPr>
                <w:lang w:eastAsia="ru-RU"/>
              </w:rPr>
              <w:t>тыс. человек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6D4" w:rsidRPr="004E50E2" w:rsidRDefault="00F266D4" w:rsidP="00270741">
            <w:pPr>
              <w:jc w:val="center"/>
            </w:pPr>
            <w:r w:rsidRPr="004E50E2">
              <w:t>29,038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6D4" w:rsidRPr="004E50E2" w:rsidRDefault="00F266D4" w:rsidP="00270741">
            <w:pPr>
              <w:jc w:val="center"/>
            </w:pPr>
            <w:r w:rsidRPr="004E50E2">
              <w:t>28,706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6D4" w:rsidRPr="004E50E2" w:rsidRDefault="00F266D4" w:rsidP="00270741">
            <w:pPr>
              <w:jc w:val="center"/>
            </w:pPr>
            <w:r w:rsidRPr="004E50E2">
              <w:t>28,348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6D4" w:rsidRPr="00B55A8F" w:rsidRDefault="00F266D4" w:rsidP="002707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27,949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6D4" w:rsidRDefault="00F266D4">
            <w:pPr>
              <w:rPr>
                <w:lang w:val="ru-RU"/>
              </w:rPr>
            </w:pPr>
          </w:p>
          <w:p w:rsidR="00F266D4" w:rsidRDefault="00F266D4">
            <w:r w:rsidRPr="000629E6">
              <w:rPr>
                <w:lang w:val="ru-RU"/>
              </w:rPr>
              <w:t>27,949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6D4" w:rsidRDefault="00F266D4">
            <w:pPr>
              <w:rPr>
                <w:lang w:val="ru-RU"/>
              </w:rPr>
            </w:pPr>
          </w:p>
          <w:p w:rsidR="00F266D4" w:rsidRDefault="00F266D4">
            <w:r w:rsidRPr="000629E6">
              <w:rPr>
                <w:lang w:val="ru-RU"/>
              </w:rPr>
              <w:t>27,949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66D4" w:rsidRDefault="00F266D4">
            <w:pPr>
              <w:rPr>
                <w:lang w:val="ru-RU"/>
              </w:rPr>
            </w:pPr>
          </w:p>
          <w:p w:rsidR="00F266D4" w:rsidRDefault="00F266D4">
            <w:r w:rsidRPr="000629E6">
              <w:rPr>
                <w:lang w:val="ru-RU"/>
              </w:rPr>
              <w:t>27,949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6D4" w:rsidRPr="00120276" w:rsidRDefault="00F266D4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FB1AE3" w:rsidRPr="00120276" w:rsidTr="006173C5">
        <w:trPr>
          <w:cantSplit/>
          <w:trHeight w:val="785"/>
        </w:trPr>
        <w:tc>
          <w:tcPr>
            <w:tcW w:w="153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1AE3" w:rsidRPr="00106CA6" w:rsidRDefault="00FB1AE3" w:rsidP="00EF557B">
            <w:pPr>
              <w:keepNext/>
              <w:suppressAutoHyphens/>
              <w:jc w:val="center"/>
              <w:rPr>
                <w:highlight w:val="yellow"/>
                <w:lang w:val="ru-RU" w:eastAsia="ru-RU"/>
              </w:rPr>
            </w:pPr>
          </w:p>
        </w:tc>
      </w:tr>
      <w:tr w:rsidR="00FB1AE3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1AE3" w:rsidRPr="00D231DD" w:rsidRDefault="00FB1AE3" w:rsidP="00EF557B">
            <w:p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AE3" w:rsidRPr="00B045CF" w:rsidRDefault="00FB1AE3" w:rsidP="00EF557B">
            <w:pPr>
              <w:suppressAutoHyphens/>
              <w:rPr>
                <w:lang w:val="ru-RU" w:eastAsia="ru-RU"/>
              </w:rPr>
            </w:pPr>
            <w:r w:rsidRPr="00B045CF">
              <w:rPr>
                <w:lang w:val="ru-RU" w:eastAsia="ru-RU"/>
              </w:rPr>
              <w:t>Удельная величина потребления энергетических ресурсов в многоквартирных домах: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AE3" w:rsidRPr="00B045CF" w:rsidRDefault="00FB1AE3" w:rsidP="00EF557B">
            <w:pPr>
              <w:suppressAutoHyphens/>
              <w:jc w:val="center"/>
              <w:rPr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AE3" w:rsidRPr="00B045CF" w:rsidRDefault="00FB1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AE3" w:rsidRPr="00B045CF" w:rsidRDefault="00FB1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AE3" w:rsidRPr="00B045CF" w:rsidRDefault="00FB1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AE3" w:rsidRPr="00B045CF" w:rsidRDefault="00FB1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AE3" w:rsidRPr="00B045CF" w:rsidRDefault="00FB1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AE3" w:rsidRPr="00B045CF" w:rsidRDefault="00FB1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AE3" w:rsidRPr="00B045CF" w:rsidRDefault="00FB1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AE3" w:rsidRPr="00120276" w:rsidRDefault="00FB1AE3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5244ED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44ED" w:rsidRPr="00AA0FC3" w:rsidRDefault="005244ED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EF557B">
            <w:pPr>
              <w:suppressAutoHyphens/>
              <w:rPr>
                <w:lang w:eastAsia="ru-RU"/>
              </w:rPr>
            </w:pPr>
            <w:r w:rsidRPr="00B045CF">
              <w:rPr>
                <w:lang w:eastAsia="ru-RU"/>
              </w:rPr>
              <w:t>электрическая энергия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EF557B">
            <w:pPr>
              <w:suppressAutoHyphens/>
              <w:jc w:val="center"/>
              <w:rPr>
                <w:lang w:val="ru-RU"/>
              </w:rPr>
            </w:pPr>
            <w:r w:rsidRPr="00B045CF">
              <w:rPr>
                <w:color w:val="1D1D1D"/>
                <w:lang w:val="ru-RU"/>
              </w:rPr>
              <w:t>кВт/ч на 1 проживаю-щего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1 709,730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F266D4" w:rsidP="00270741">
            <w:pPr>
              <w:jc w:val="center"/>
            </w:pPr>
            <w:r>
              <w:t>17 09</w:t>
            </w:r>
            <w:r w:rsidR="005244ED" w:rsidRPr="00B045CF">
              <w:t>,730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F266D4" w:rsidP="00270741">
            <w:pPr>
              <w:jc w:val="center"/>
            </w:pPr>
            <w:r>
              <w:t>17 09</w:t>
            </w:r>
            <w:r w:rsidR="005244ED" w:rsidRPr="00B045CF">
              <w:t>,730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F266D4" w:rsidP="00270741">
            <w:pPr>
              <w:jc w:val="center"/>
            </w:pPr>
            <w:r>
              <w:t>17 09</w:t>
            </w:r>
            <w:r w:rsidR="005244ED" w:rsidRPr="00B045CF">
              <w:t>,730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F266D4" w:rsidP="00270741">
            <w:pPr>
              <w:jc w:val="center"/>
            </w:pPr>
            <w:r>
              <w:t>17 09</w:t>
            </w:r>
            <w:r>
              <w:rPr>
                <w:lang w:val="ru-RU"/>
              </w:rPr>
              <w:t>,</w:t>
            </w:r>
            <w:r w:rsidR="005244ED" w:rsidRPr="00B045CF">
              <w:t>730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F266D4" w:rsidP="00270741">
            <w:pPr>
              <w:jc w:val="center"/>
            </w:pPr>
            <w:r>
              <w:t>17 09</w:t>
            </w:r>
            <w:r w:rsidR="005244ED" w:rsidRPr="00B045CF">
              <w:t>,730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F266D4">
            <w:pPr>
              <w:jc w:val="center"/>
            </w:pPr>
            <w:r>
              <w:t>17 09</w:t>
            </w:r>
            <w:r w:rsidR="0058248C" w:rsidRPr="00B045CF">
              <w:t>,730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120276" w:rsidRDefault="005244ED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5244ED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44ED" w:rsidRPr="00E56020" w:rsidRDefault="005244ED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EF557B">
            <w:pPr>
              <w:suppressAutoHyphens/>
              <w:rPr>
                <w:lang w:eastAsia="ru-RU"/>
              </w:rPr>
            </w:pPr>
            <w:r w:rsidRPr="00B045CF">
              <w:rPr>
                <w:lang w:eastAsia="ru-RU"/>
              </w:rPr>
              <w:t>тепловая энергия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EF557B">
            <w:pPr>
              <w:suppressAutoHyphens/>
              <w:jc w:val="center"/>
              <w:rPr>
                <w:lang w:val="ru-RU" w:eastAsia="ru-RU"/>
              </w:rPr>
            </w:pPr>
            <w:r w:rsidRPr="00B045CF">
              <w:rPr>
                <w:lang w:val="ru-RU" w:eastAsia="ru-RU"/>
              </w:rPr>
              <w:t>Гкал на 1 кв. метр общей площади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0,147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0,147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0,147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0,147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0,147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0,147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58248C" w:rsidRDefault="0058248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0,147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120276" w:rsidRDefault="005244ED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5244ED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44ED" w:rsidRPr="002921F3" w:rsidRDefault="005244ED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EF557B">
            <w:pPr>
              <w:suppressAutoHyphens/>
              <w:rPr>
                <w:lang w:eastAsia="ru-RU"/>
              </w:rPr>
            </w:pPr>
            <w:r w:rsidRPr="00B045CF">
              <w:rPr>
                <w:lang w:eastAsia="ru-RU"/>
              </w:rPr>
              <w:t>горячая вода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EF557B">
            <w:pPr>
              <w:suppressAutoHyphens/>
              <w:ind w:right="-111"/>
              <w:jc w:val="center"/>
              <w:rPr>
                <w:lang w:val="ru-RU" w:eastAsia="ru-RU"/>
              </w:rPr>
            </w:pPr>
            <w:r w:rsidRPr="00B045CF">
              <w:rPr>
                <w:lang w:val="ru-RU" w:eastAsia="ru-RU"/>
              </w:rPr>
              <w:t xml:space="preserve">куб. метров </w:t>
            </w:r>
          </w:p>
          <w:p w:rsidR="005244ED" w:rsidRPr="00B045CF" w:rsidRDefault="005244ED" w:rsidP="00EF557B">
            <w:pPr>
              <w:suppressAutoHyphens/>
              <w:ind w:right="-111"/>
              <w:jc w:val="center"/>
              <w:rPr>
                <w:lang w:val="ru-RU" w:eastAsia="ru-RU"/>
              </w:rPr>
            </w:pPr>
            <w:r w:rsidRPr="00B045CF">
              <w:rPr>
                <w:lang w:val="ru-RU" w:eastAsia="ru-RU"/>
              </w:rPr>
              <w:t>на 1 прожива-ющего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9,225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9,225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9,225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9,225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9,225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9,225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58248C" w:rsidRDefault="0058248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9,225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120276" w:rsidRDefault="005244ED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5244ED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44ED" w:rsidRPr="00711FEF" w:rsidRDefault="005244ED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EF557B">
            <w:pPr>
              <w:suppressAutoHyphens/>
              <w:rPr>
                <w:lang w:eastAsia="ru-RU"/>
              </w:rPr>
            </w:pPr>
            <w:r w:rsidRPr="00B045CF">
              <w:rPr>
                <w:lang w:eastAsia="ru-RU"/>
              </w:rPr>
              <w:t>холодная вода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EF557B">
            <w:pPr>
              <w:suppressAutoHyphens/>
              <w:ind w:right="-111"/>
              <w:jc w:val="center"/>
              <w:rPr>
                <w:lang w:val="ru-RU" w:eastAsia="ru-RU"/>
              </w:rPr>
            </w:pPr>
            <w:r w:rsidRPr="00B045CF">
              <w:rPr>
                <w:lang w:val="ru-RU" w:eastAsia="ru-RU"/>
              </w:rPr>
              <w:t xml:space="preserve">куб. метров </w:t>
            </w:r>
            <w:r w:rsidRPr="00B045CF">
              <w:rPr>
                <w:lang w:val="ru-RU" w:eastAsia="ru-RU"/>
              </w:rPr>
              <w:br/>
              <w:t>на 1 проживаю-щего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43,000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43,000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43,000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43,000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43,000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43,000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58248C" w:rsidRDefault="0058248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43,000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120276" w:rsidRDefault="005244ED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5244ED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44ED" w:rsidRPr="00711FEF" w:rsidRDefault="005244ED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EF557B">
            <w:pPr>
              <w:suppressAutoHyphens/>
              <w:rPr>
                <w:lang w:eastAsia="ru-RU"/>
              </w:rPr>
            </w:pPr>
            <w:r w:rsidRPr="00B045CF">
              <w:rPr>
                <w:lang w:eastAsia="ru-RU"/>
              </w:rPr>
              <w:t>природный газ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EF557B">
            <w:pPr>
              <w:suppressAutoHyphens/>
              <w:ind w:right="-108"/>
              <w:jc w:val="center"/>
              <w:rPr>
                <w:lang w:val="ru-RU" w:eastAsia="ru-RU"/>
              </w:rPr>
            </w:pPr>
            <w:r w:rsidRPr="00B045CF">
              <w:rPr>
                <w:lang w:val="ru-RU" w:eastAsia="ru-RU"/>
              </w:rPr>
              <w:t xml:space="preserve">куб. метров </w:t>
            </w:r>
            <w:r w:rsidRPr="00B045CF">
              <w:rPr>
                <w:lang w:val="ru-RU" w:eastAsia="ru-RU"/>
              </w:rPr>
              <w:br w:type="page"/>
              <w:t xml:space="preserve"> на 1 проживаю-щего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0,000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0,000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0,000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58248C" w:rsidRDefault="0058248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120276" w:rsidRDefault="005244ED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5244ED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44ED" w:rsidRPr="00D231DD" w:rsidRDefault="005244ED" w:rsidP="00EF557B">
            <w:p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EF557B">
            <w:pPr>
              <w:suppressAutoHyphens/>
              <w:rPr>
                <w:lang w:val="ru-RU" w:eastAsia="ru-RU"/>
              </w:rPr>
            </w:pPr>
            <w:r w:rsidRPr="00B045CF">
              <w:rPr>
                <w:lang w:val="ru-RU" w:eastAsia="ru-RU"/>
              </w:rPr>
              <w:t>Удельная величина потребления энергетических ресурсов муниципальными бюджетными учреждениями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EF557B">
            <w:pPr>
              <w:suppressAutoHyphens/>
              <w:jc w:val="center"/>
              <w:rPr>
                <w:color w:val="1D1D1D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120276" w:rsidRDefault="005244ED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5244ED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44ED" w:rsidRPr="00E56020" w:rsidRDefault="005244ED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EF557B">
            <w:pPr>
              <w:suppressAutoHyphens/>
              <w:rPr>
                <w:lang w:eastAsia="ru-RU"/>
              </w:rPr>
            </w:pPr>
            <w:r w:rsidRPr="00B045CF">
              <w:rPr>
                <w:lang w:eastAsia="ru-RU"/>
              </w:rPr>
              <w:t>электрическая энергия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EF557B">
            <w:pPr>
              <w:ind w:firstLine="42"/>
              <w:jc w:val="center"/>
              <w:rPr>
                <w:lang w:val="ru-RU" w:eastAsia="ru-RU"/>
              </w:rPr>
            </w:pPr>
            <w:r w:rsidRPr="00B045CF">
              <w:rPr>
                <w:color w:val="1D1D1D"/>
                <w:lang w:val="ru-RU"/>
              </w:rPr>
              <w:t>кВт/ч на      1 челов</w:t>
            </w:r>
            <w:r w:rsidRPr="00B045CF">
              <w:rPr>
                <w:color w:val="1D1D1D"/>
                <w:lang w:val="ru-RU"/>
              </w:rPr>
              <w:t>е</w:t>
            </w:r>
            <w:r w:rsidRPr="00B045CF">
              <w:rPr>
                <w:color w:val="1D1D1D"/>
                <w:lang w:val="ru-RU"/>
              </w:rPr>
              <w:t>ка нас</w:t>
            </w:r>
            <w:r w:rsidRPr="00B045CF">
              <w:rPr>
                <w:color w:val="1D1D1D"/>
                <w:lang w:val="ru-RU"/>
              </w:rPr>
              <w:t>е</w:t>
            </w:r>
            <w:r w:rsidRPr="00B045CF">
              <w:rPr>
                <w:color w:val="1D1D1D"/>
                <w:lang w:val="ru-RU"/>
              </w:rPr>
              <w:t>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73,500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73,570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73,570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73,570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73,570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73,570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58248C" w:rsidRDefault="0058248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73,570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120276" w:rsidRDefault="005244ED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5244ED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44ED" w:rsidRPr="00E56020" w:rsidRDefault="005244ED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EF557B">
            <w:pPr>
              <w:suppressAutoHyphens/>
              <w:rPr>
                <w:lang w:eastAsia="ru-RU"/>
              </w:rPr>
            </w:pPr>
            <w:r w:rsidRPr="00B045CF">
              <w:rPr>
                <w:lang w:eastAsia="ru-RU"/>
              </w:rPr>
              <w:t>тепловая энергия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EF557B">
            <w:pPr>
              <w:suppressAutoHyphens/>
              <w:jc w:val="center"/>
              <w:rPr>
                <w:lang w:val="ru-RU" w:eastAsia="ru-RU"/>
              </w:rPr>
            </w:pPr>
            <w:r w:rsidRPr="00B045CF">
              <w:rPr>
                <w:lang w:val="ru-RU" w:eastAsia="ru-RU"/>
              </w:rPr>
              <w:t xml:space="preserve"> Гкал на     </w:t>
            </w:r>
          </w:p>
          <w:p w:rsidR="005244ED" w:rsidRPr="00B045CF" w:rsidRDefault="005244ED" w:rsidP="00EF557B">
            <w:pPr>
              <w:suppressAutoHyphens/>
              <w:jc w:val="center"/>
              <w:rPr>
                <w:lang w:val="ru-RU" w:eastAsia="ru-RU"/>
              </w:rPr>
            </w:pPr>
            <w:r w:rsidRPr="00B045CF">
              <w:rPr>
                <w:lang w:val="ru-RU" w:eastAsia="ru-RU"/>
              </w:rPr>
              <w:t>1 кв. метр общей площади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0,232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0,232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0,232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0,232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0,232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B045CF" w:rsidRDefault="005244ED" w:rsidP="00270741">
            <w:pPr>
              <w:jc w:val="center"/>
            </w:pPr>
            <w:r w:rsidRPr="00B045CF">
              <w:t>0,232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58248C" w:rsidRDefault="0058248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0,232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120276" w:rsidRDefault="005244ED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5244ED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44ED" w:rsidRPr="00E56020" w:rsidRDefault="005244ED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106CA6" w:rsidRDefault="005244ED" w:rsidP="00EF557B">
            <w:pPr>
              <w:suppressAutoHyphens/>
              <w:rPr>
                <w:lang w:val="ru-RU" w:eastAsia="ru-RU"/>
              </w:rPr>
            </w:pPr>
            <w:r w:rsidRPr="00106CA6">
              <w:rPr>
                <w:lang w:val="ru-RU" w:eastAsia="ru-RU"/>
              </w:rPr>
              <w:t>горячая вода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106CA6" w:rsidRDefault="005244ED" w:rsidP="00EF557B">
            <w:pPr>
              <w:suppressAutoHyphens/>
              <w:jc w:val="center"/>
              <w:rPr>
                <w:lang w:val="ru-RU" w:eastAsia="ru-RU"/>
              </w:rPr>
            </w:pPr>
            <w:r w:rsidRPr="00106CA6">
              <w:rPr>
                <w:lang w:val="ru-RU" w:eastAsia="ru-RU"/>
              </w:rPr>
              <w:t>куб. метров на 1 человека населения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272DE7" w:rsidRDefault="005244ED" w:rsidP="00270741">
            <w:pPr>
              <w:jc w:val="center"/>
              <w:rPr>
                <w:sz w:val="20"/>
                <w:szCs w:val="20"/>
              </w:rPr>
            </w:pPr>
            <w:r w:rsidRPr="00272DE7">
              <w:rPr>
                <w:sz w:val="20"/>
                <w:szCs w:val="20"/>
              </w:rPr>
              <w:t>0,024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272DE7" w:rsidRDefault="005244ED" w:rsidP="00270741">
            <w:pPr>
              <w:jc w:val="center"/>
              <w:rPr>
                <w:sz w:val="20"/>
                <w:szCs w:val="20"/>
              </w:rPr>
            </w:pPr>
            <w:r w:rsidRPr="00272DE7">
              <w:rPr>
                <w:sz w:val="20"/>
                <w:szCs w:val="20"/>
              </w:rPr>
              <w:t>0,024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272DE7" w:rsidRDefault="005244ED" w:rsidP="00270741">
            <w:pPr>
              <w:jc w:val="center"/>
              <w:rPr>
                <w:sz w:val="20"/>
                <w:szCs w:val="20"/>
              </w:rPr>
            </w:pPr>
            <w:r w:rsidRPr="00272DE7">
              <w:rPr>
                <w:sz w:val="20"/>
                <w:szCs w:val="20"/>
              </w:rPr>
              <w:t>0,024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272DE7" w:rsidRDefault="005244ED" w:rsidP="00270741">
            <w:pPr>
              <w:jc w:val="center"/>
              <w:rPr>
                <w:sz w:val="20"/>
                <w:szCs w:val="20"/>
              </w:rPr>
            </w:pPr>
            <w:r w:rsidRPr="00272DE7">
              <w:rPr>
                <w:sz w:val="20"/>
                <w:szCs w:val="20"/>
              </w:rPr>
              <w:t>0,024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272DE7" w:rsidRDefault="005244ED" w:rsidP="00270741">
            <w:pPr>
              <w:jc w:val="center"/>
              <w:rPr>
                <w:sz w:val="20"/>
                <w:szCs w:val="20"/>
              </w:rPr>
            </w:pPr>
            <w:r w:rsidRPr="00272DE7">
              <w:rPr>
                <w:sz w:val="20"/>
                <w:szCs w:val="20"/>
              </w:rPr>
              <w:t>0,024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272DE7" w:rsidRDefault="005244ED" w:rsidP="00270741">
            <w:pPr>
              <w:jc w:val="center"/>
              <w:rPr>
                <w:sz w:val="20"/>
                <w:szCs w:val="20"/>
              </w:rPr>
            </w:pPr>
            <w:r w:rsidRPr="00272DE7">
              <w:rPr>
                <w:sz w:val="20"/>
                <w:szCs w:val="20"/>
              </w:rPr>
              <w:t>0,024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58248C" w:rsidRDefault="0058248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0,024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120276" w:rsidRDefault="005244ED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CD0790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0790" w:rsidRPr="00E56020" w:rsidRDefault="00CD0790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790" w:rsidRPr="00106CA6" w:rsidRDefault="00CD0790" w:rsidP="00EF557B">
            <w:pPr>
              <w:suppressAutoHyphens/>
              <w:rPr>
                <w:lang w:val="ru-RU" w:eastAsia="ru-RU"/>
              </w:rPr>
            </w:pPr>
            <w:r w:rsidRPr="00106CA6">
              <w:rPr>
                <w:lang w:val="ru-RU" w:eastAsia="ru-RU"/>
              </w:rPr>
              <w:t>холодная вода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790" w:rsidRPr="00106CA6" w:rsidRDefault="00CD0790" w:rsidP="00EF557B">
            <w:pPr>
              <w:suppressAutoHyphens/>
              <w:jc w:val="center"/>
              <w:rPr>
                <w:lang w:val="ru-RU" w:eastAsia="ru-RU"/>
              </w:rPr>
            </w:pPr>
            <w:r w:rsidRPr="00106CA6">
              <w:rPr>
                <w:lang w:val="ru-RU" w:eastAsia="ru-RU"/>
              </w:rPr>
              <w:t xml:space="preserve">куб. метров </w:t>
            </w:r>
            <w:r w:rsidRPr="00106CA6">
              <w:rPr>
                <w:lang w:val="ru-RU" w:eastAsia="ru-RU"/>
              </w:rPr>
              <w:br/>
              <w:t>на 1 человека населения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790" w:rsidRPr="00272DE7" w:rsidRDefault="00CD0790" w:rsidP="00270741">
            <w:pPr>
              <w:jc w:val="center"/>
              <w:rPr>
                <w:sz w:val="20"/>
                <w:szCs w:val="20"/>
              </w:rPr>
            </w:pPr>
            <w:r w:rsidRPr="00272DE7">
              <w:rPr>
                <w:sz w:val="20"/>
                <w:szCs w:val="20"/>
              </w:rPr>
              <w:t>1,210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790" w:rsidRPr="00272DE7" w:rsidRDefault="00CD0790" w:rsidP="00270741">
            <w:pPr>
              <w:jc w:val="center"/>
              <w:rPr>
                <w:sz w:val="20"/>
                <w:szCs w:val="20"/>
              </w:rPr>
            </w:pPr>
            <w:r w:rsidRPr="00272DE7">
              <w:rPr>
                <w:sz w:val="20"/>
                <w:szCs w:val="20"/>
              </w:rPr>
              <w:t>1,210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790" w:rsidRPr="00272DE7" w:rsidRDefault="00CD0790" w:rsidP="00270741">
            <w:pPr>
              <w:jc w:val="center"/>
              <w:rPr>
                <w:sz w:val="20"/>
                <w:szCs w:val="20"/>
              </w:rPr>
            </w:pPr>
            <w:r w:rsidRPr="00272DE7">
              <w:rPr>
                <w:sz w:val="20"/>
                <w:szCs w:val="20"/>
              </w:rPr>
              <w:t>1,210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790" w:rsidRPr="00272DE7" w:rsidRDefault="00CD0790" w:rsidP="00270741">
            <w:pPr>
              <w:jc w:val="center"/>
              <w:rPr>
                <w:sz w:val="20"/>
                <w:szCs w:val="20"/>
              </w:rPr>
            </w:pPr>
            <w:r w:rsidRPr="00272DE7">
              <w:rPr>
                <w:sz w:val="20"/>
                <w:szCs w:val="20"/>
              </w:rPr>
              <w:t>1,210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790" w:rsidRPr="00272DE7" w:rsidRDefault="00CD0790" w:rsidP="00270741">
            <w:pPr>
              <w:jc w:val="center"/>
              <w:rPr>
                <w:sz w:val="20"/>
                <w:szCs w:val="20"/>
              </w:rPr>
            </w:pPr>
            <w:r w:rsidRPr="00272DE7">
              <w:rPr>
                <w:sz w:val="20"/>
                <w:szCs w:val="20"/>
              </w:rPr>
              <w:t>1,210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790" w:rsidRPr="00272DE7" w:rsidRDefault="00CD0790" w:rsidP="00270741">
            <w:pPr>
              <w:jc w:val="center"/>
              <w:rPr>
                <w:sz w:val="20"/>
                <w:szCs w:val="20"/>
              </w:rPr>
            </w:pPr>
            <w:r w:rsidRPr="00272DE7">
              <w:rPr>
                <w:sz w:val="20"/>
                <w:szCs w:val="20"/>
              </w:rPr>
              <w:t>1,210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790" w:rsidRPr="0058248C" w:rsidRDefault="0058248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1,210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790" w:rsidRPr="00120276" w:rsidRDefault="00CD0790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  <w:tr w:rsidR="00CD0790" w:rsidRPr="00120276" w:rsidTr="006173C5">
        <w:trPr>
          <w:cantSplit/>
          <w:trHeight w:val="969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0790" w:rsidRPr="00E56020" w:rsidRDefault="00CD0790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790" w:rsidRPr="00106CA6" w:rsidRDefault="00CD0790" w:rsidP="00EF557B">
            <w:pPr>
              <w:suppressAutoHyphens/>
              <w:rPr>
                <w:lang w:eastAsia="ru-RU"/>
              </w:rPr>
            </w:pPr>
            <w:r w:rsidRPr="00106CA6">
              <w:rPr>
                <w:lang w:eastAsia="ru-RU"/>
              </w:rPr>
              <w:t>природный газ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790" w:rsidRPr="00106CA6" w:rsidRDefault="00CD0790" w:rsidP="00EF557B">
            <w:pPr>
              <w:suppressAutoHyphens/>
              <w:jc w:val="center"/>
              <w:rPr>
                <w:lang w:val="ru-RU" w:eastAsia="ru-RU"/>
              </w:rPr>
            </w:pPr>
            <w:r w:rsidRPr="00106CA6">
              <w:rPr>
                <w:lang w:val="ru-RU" w:eastAsia="ru-RU"/>
              </w:rPr>
              <w:t>куб. метров на 1 человека населения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790" w:rsidRPr="00272DE7" w:rsidRDefault="00CD0790" w:rsidP="00270741">
            <w:pPr>
              <w:jc w:val="center"/>
              <w:rPr>
                <w:sz w:val="20"/>
                <w:szCs w:val="20"/>
              </w:rPr>
            </w:pPr>
            <w:r w:rsidRPr="00272DE7">
              <w:rPr>
                <w:sz w:val="20"/>
                <w:szCs w:val="20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790" w:rsidRPr="00272DE7" w:rsidRDefault="00CD0790" w:rsidP="00270741">
            <w:pPr>
              <w:jc w:val="center"/>
              <w:rPr>
                <w:sz w:val="20"/>
                <w:szCs w:val="20"/>
              </w:rPr>
            </w:pPr>
            <w:r w:rsidRPr="00272DE7">
              <w:rPr>
                <w:sz w:val="20"/>
                <w:szCs w:val="20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790" w:rsidRPr="00272DE7" w:rsidRDefault="00CD0790" w:rsidP="00270741">
            <w:pPr>
              <w:jc w:val="center"/>
              <w:rPr>
                <w:sz w:val="20"/>
                <w:szCs w:val="20"/>
              </w:rPr>
            </w:pPr>
            <w:r w:rsidRPr="00272DE7">
              <w:rPr>
                <w:sz w:val="20"/>
                <w:szCs w:val="20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790" w:rsidRPr="00272DE7" w:rsidRDefault="00CD0790" w:rsidP="00270741">
            <w:pPr>
              <w:jc w:val="center"/>
              <w:rPr>
                <w:sz w:val="20"/>
                <w:szCs w:val="20"/>
              </w:rPr>
            </w:pPr>
            <w:r w:rsidRPr="00272DE7">
              <w:rPr>
                <w:sz w:val="20"/>
                <w:szCs w:val="20"/>
              </w:rPr>
              <w:t>0,000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790" w:rsidRPr="00272DE7" w:rsidRDefault="00CD0790" w:rsidP="00270741">
            <w:pPr>
              <w:jc w:val="center"/>
              <w:rPr>
                <w:sz w:val="20"/>
                <w:szCs w:val="20"/>
              </w:rPr>
            </w:pPr>
            <w:r w:rsidRPr="00272DE7">
              <w:rPr>
                <w:sz w:val="20"/>
                <w:szCs w:val="20"/>
              </w:rPr>
              <w:t>0,000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790" w:rsidRPr="00272DE7" w:rsidRDefault="00CD0790" w:rsidP="00270741">
            <w:pPr>
              <w:jc w:val="center"/>
              <w:rPr>
                <w:sz w:val="20"/>
                <w:szCs w:val="20"/>
              </w:rPr>
            </w:pPr>
            <w:r w:rsidRPr="00272DE7">
              <w:rPr>
                <w:sz w:val="20"/>
                <w:szCs w:val="20"/>
              </w:rPr>
              <w:t>0,000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790" w:rsidRPr="0058248C" w:rsidRDefault="0058248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790" w:rsidRPr="00120276" w:rsidRDefault="00CD0790" w:rsidP="00EF557B">
            <w:pPr>
              <w:suppressAutoHyphens/>
              <w:jc w:val="center"/>
              <w:rPr>
                <w:sz w:val="28"/>
                <w:szCs w:val="28"/>
                <w:highlight w:val="yellow"/>
                <w:lang w:val="ru-RU" w:eastAsia="ru-RU"/>
              </w:rPr>
            </w:pPr>
          </w:p>
        </w:tc>
      </w:tr>
    </w:tbl>
    <w:p w:rsidR="00EC475C" w:rsidRDefault="00EC475C" w:rsidP="00A25A66">
      <w:pPr>
        <w:tabs>
          <w:tab w:val="left" w:pos="1590"/>
        </w:tabs>
        <w:ind w:right="680"/>
        <w:jc w:val="both"/>
        <w:rPr>
          <w:lang w:val="ru-RU"/>
        </w:rPr>
      </w:pPr>
    </w:p>
    <w:sectPr w:rsidR="00EC475C" w:rsidSect="00191FD7">
      <w:headerReference w:type="even" r:id="rId8"/>
      <w:headerReference w:type="default" r:id="rId9"/>
      <w:footerReference w:type="even" r:id="rId10"/>
      <w:footerReference w:type="default" r:id="rId11"/>
      <w:pgSz w:w="16840" w:h="11900" w:orient="landscape"/>
      <w:pgMar w:top="1134" w:right="851" w:bottom="1134" w:left="1418" w:header="573" w:footer="573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E4B" w:rsidRDefault="005E0E4B">
      <w:r>
        <w:separator/>
      </w:r>
    </w:p>
  </w:endnote>
  <w:endnote w:type="continuationSeparator" w:id="1">
    <w:p w:rsidR="005E0E4B" w:rsidRDefault="005E0E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24B" w:rsidRDefault="00FC224B">
    <w:pPr>
      <w:pStyle w:val="a3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rPr>
        <w:rFonts w:eastAsia="Times New Roman"/>
        <w:color w:val="auto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24B" w:rsidRDefault="00FC224B">
    <w:pPr>
      <w:pStyle w:val="a3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rPr>
        <w:rFonts w:eastAsia="Times New Roman"/>
        <w:color w:val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E4B" w:rsidRDefault="005E0E4B">
      <w:r>
        <w:separator/>
      </w:r>
    </w:p>
  </w:footnote>
  <w:footnote w:type="continuationSeparator" w:id="1">
    <w:p w:rsidR="005E0E4B" w:rsidRDefault="005E0E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24B" w:rsidRDefault="00FC224B">
    <w:pPr>
      <w:pStyle w:val="a3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rPr>
        <w:rFonts w:eastAsia="Times New Roman"/>
        <w:color w:val="auto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24B" w:rsidRDefault="00C516A9">
    <w:pPr>
      <w:pStyle w:val="a6"/>
      <w:jc w:val="center"/>
    </w:pPr>
    <w:fldSimple w:instr=" PAGE   \* MERGEFORMAT ">
      <w:r w:rsidR="008A7DF8">
        <w:rPr>
          <w:noProof/>
        </w:rPr>
        <w:t>15</w:t>
      </w:r>
    </w:fldSimple>
  </w:p>
  <w:p w:rsidR="00FC224B" w:rsidRPr="00B40589" w:rsidRDefault="00FC224B">
    <w:pPr>
      <w:pStyle w:val="a3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rPr>
        <w:rFonts w:eastAsia="Times New Roman"/>
        <w:color w:val="aut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48C25F6"/>
    <w:lvl w:ilvl="0">
      <w:start w:val="1"/>
      <w:numFmt w:val="decimal"/>
      <w:isLgl/>
      <w:lvlText w:val="%1."/>
      <w:lvlJc w:val="left"/>
      <w:pPr>
        <w:tabs>
          <w:tab w:val="num" w:pos="284"/>
        </w:tabs>
        <w:ind w:left="284" w:firstLine="0"/>
      </w:pPr>
      <w:rPr>
        <w:rFonts w:hint="default"/>
        <w:color w:val="000000"/>
        <w:position w:val="0"/>
        <w:sz w:val="28"/>
        <w:szCs w:val="28"/>
      </w:rPr>
    </w:lvl>
    <w:lvl w:ilvl="1">
      <w:start w:val="1"/>
      <w:numFmt w:val="decimal"/>
      <w:isLgl/>
      <w:suff w:val="nothing"/>
      <w:lvlText w:val="%1.%2."/>
      <w:lvlJc w:val="left"/>
      <w:pPr>
        <w:ind w:left="0" w:firstLine="1080"/>
      </w:pPr>
      <w:rPr>
        <w:rFonts w:hint="default"/>
        <w:color w:val="000000"/>
        <w:position w:val="0"/>
        <w:sz w:val="28"/>
        <w:szCs w:val="28"/>
      </w:rPr>
    </w:lvl>
    <w:lvl w:ilvl="2">
      <w:start w:val="1"/>
      <w:numFmt w:val="decimal"/>
      <w:isLgl/>
      <w:suff w:val="nothing"/>
      <w:lvlText w:val="%1.%2.%3."/>
      <w:lvlJc w:val="left"/>
      <w:pPr>
        <w:ind w:left="0" w:firstLine="180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suff w:val="nothing"/>
      <w:lvlText w:val="%1.%2.%3.%4."/>
      <w:lvlJc w:val="left"/>
      <w:pPr>
        <w:ind w:left="0" w:firstLine="2160"/>
      </w:pPr>
      <w:rPr>
        <w:rFonts w:hint="default"/>
        <w:color w:val="000000"/>
        <w:position w:val="0"/>
        <w:sz w:val="22"/>
      </w:rPr>
    </w:lvl>
    <w:lvl w:ilvl="4">
      <w:start w:val="1"/>
      <w:numFmt w:val="decimal"/>
      <w:isLgl/>
      <w:suff w:val="nothing"/>
      <w:lvlText w:val="%1.%2.%3.%4.%5."/>
      <w:lvlJc w:val="left"/>
      <w:pPr>
        <w:ind w:left="0" w:firstLine="2880"/>
      </w:pPr>
      <w:rPr>
        <w:rFonts w:hint="default"/>
        <w:color w:val="000000"/>
        <w:position w:val="0"/>
        <w:sz w:val="22"/>
      </w:rPr>
    </w:lvl>
    <w:lvl w:ilvl="5">
      <w:start w:val="1"/>
      <w:numFmt w:val="decimal"/>
      <w:isLgl/>
      <w:suff w:val="nothing"/>
      <w:lvlText w:val="%1.%2.%3.%4.%5.%6."/>
      <w:lvlJc w:val="left"/>
      <w:pPr>
        <w:ind w:left="0" w:firstLine="324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suff w:val="nothing"/>
      <w:lvlText w:val="%1.%2.%3.%4.%5.%6.%7."/>
      <w:lvlJc w:val="left"/>
      <w:pPr>
        <w:ind w:left="0" w:firstLine="3600"/>
      </w:pPr>
      <w:rPr>
        <w:rFonts w:hint="default"/>
        <w:color w:val="000000"/>
        <w:position w:val="0"/>
        <w:sz w:val="22"/>
      </w:rPr>
    </w:lvl>
    <w:lvl w:ilvl="7">
      <w:start w:val="1"/>
      <w:numFmt w:val="decimal"/>
      <w:isLgl/>
      <w:suff w:val="nothing"/>
      <w:lvlText w:val="%1.%2.%3.%4.%5.%6.%7.%8."/>
      <w:lvlJc w:val="left"/>
      <w:pPr>
        <w:ind w:left="0" w:firstLine="4320"/>
      </w:pPr>
      <w:rPr>
        <w:rFonts w:hint="default"/>
        <w:color w:val="000000"/>
        <w:position w:val="0"/>
        <w:sz w:val="22"/>
      </w:rPr>
    </w:lvl>
    <w:lvl w:ilvl="8">
      <w:start w:val="1"/>
      <w:numFmt w:val="decimal"/>
      <w:isLgl/>
      <w:suff w:val="nothing"/>
      <w:lvlText w:val="%1.%2.%3.%4.%5.%6.%7.%8.%9."/>
      <w:lvlJc w:val="left"/>
      <w:pPr>
        <w:ind w:left="0" w:firstLine="4680"/>
      </w:pPr>
      <w:rPr>
        <w:rFonts w:hint="default"/>
        <w:color w:val="000000"/>
        <w:position w:val="0"/>
        <w:sz w:val="22"/>
      </w:rPr>
    </w:lvl>
  </w:abstractNum>
  <w:abstractNum w:abstractNumId="1">
    <w:nsid w:val="00000002"/>
    <w:multiLevelType w:val="multilevel"/>
    <w:tmpl w:val="027493C4"/>
    <w:lvl w:ilvl="0">
      <w:start w:val="1"/>
      <w:numFmt w:val="upperRoman"/>
      <w:lvlText w:val="%1."/>
      <w:lvlJc w:val="left"/>
      <w:pPr>
        <w:tabs>
          <w:tab w:val="num" w:pos="-76"/>
        </w:tabs>
        <w:ind w:left="-76" w:firstLine="360"/>
      </w:pPr>
      <w:rPr>
        <w:rFonts w:hint="default"/>
        <w:color w:val="000000"/>
        <w:position w:val="0"/>
        <w:sz w:val="28"/>
        <w:szCs w:val="28"/>
      </w:rPr>
    </w:lvl>
    <w:lvl w:ilvl="1">
      <w:start w:val="1"/>
      <w:numFmt w:val="lowerLetter"/>
      <w:suff w:val="nothing"/>
      <w:lvlText w:val="%2."/>
      <w:lvlJc w:val="left"/>
      <w:pPr>
        <w:ind w:left="0" w:firstLine="144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suff w:val="nothing"/>
      <w:lvlText w:val="%3."/>
      <w:lvlJc w:val="left"/>
      <w:pPr>
        <w:ind w:left="0" w:firstLine="216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88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suff w:val="nothing"/>
      <w:lvlText w:val="%5."/>
      <w:lvlJc w:val="left"/>
      <w:pPr>
        <w:ind w:left="0" w:firstLine="360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suff w:val="nothing"/>
      <w:lvlText w:val="%6."/>
      <w:lvlJc w:val="left"/>
      <w:pPr>
        <w:ind w:left="0" w:firstLine="432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504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suff w:val="nothing"/>
      <w:lvlText w:val="%8."/>
      <w:lvlJc w:val="left"/>
      <w:pPr>
        <w:ind w:left="0" w:firstLine="576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suff w:val="nothing"/>
      <w:lvlText w:val="%9."/>
      <w:lvlJc w:val="left"/>
      <w:pPr>
        <w:ind w:left="0" w:firstLine="6480"/>
      </w:pPr>
      <w:rPr>
        <w:rFonts w:hint="default"/>
        <w:color w:val="000000"/>
        <w:position w:val="0"/>
        <w:sz w:val="22"/>
      </w:rPr>
    </w:lvl>
  </w:abstractNum>
  <w:abstractNum w:abstractNumId="2">
    <w:nsid w:val="00000003"/>
    <w:multiLevelType w:val="multilevel"/>
    <w:tmpl w:val="6228ED3A"/>
    <w:lvl w:ilvl="0">
      <w:start w:val="3"/>
      <w:numFmt w:val="upperRoman"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8"/>
        <w:szCs w:val="28"/>
      </w:rPr>
    </w:lvl>
    <w:lvl w:ilvl="1">
      <w:start w:val="1"/>
      <w:numFmt w:val="lowerLetter"/>
      <w:suff w:val="nothing"/>
      <w:lvlText w:val="%2."/>
      <w:lvlJc w:val="left"/>
      <w:pPr>
        <w:ind w:left="0" w:firstLine="144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suff w:val="nothing"/>
      <w:lvlText w:val="%3."/>
      <w:lvlJc w:val="left"/>
      <w:pPr>
        <w:ind w:left="0" w:firstLine="216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88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suff w:val="nothing"/>
      <w:lvlText w:val="%5."/>
      <w:lvlJc w:val="left"/>
      <w:pPr>
        <w:ind w:left="0" w:firstLine="360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suff w:val="nothing"/>
      <w:lvlText w:val="%6."/>
      <w:lvlJc w:val="left"/>
      <w:pPr>
        <w:ind w:left="0" w:firstLine="432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504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suff w:val="nothing"/>
      <w:lvlText w:val="%8."/>
      <w:lvlJc w:val="left"/>
      <w:pPr>
        <w:ind w:left="0" w:firstLine="576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suff w:val="nothing"/>
      <w:lvlText w:val="%9."/>
      <w:lvlJc w:val="left"/>
      <w:pPr>
        <w:ind w:left="0" w:firstLine="6480"/>
      </w:pPr>
      <w:rPr>
        <w:rFonts w:hint="default"/>
        <w:color w:val="000000"/>
        <w:position w:val="0"/>
        <w:sz w:val="22"/>
      </w:rPr>
    </w:lvl>
  </w:abstractNum>
  <w:abstractNum w:abstractNumId="3">
    <w:nsid w:val="00000004"/>
    <w:multiLevelType w:val="multilevel"/>
    <w:tmpl w:val="894EE876"/>
    <w:lvl w:ilvl="0">
      <w:start w:val="1"/>
      <w:numFmt w:val="decimal"/>
      <w:isLgl/>
      <w:lvlText w:val="%1."/>
      <w:lvlJc w:val="left"/>
      <w:pPr>
        <w:tabs>
          <w:tab w:val="num" w:pos="348"/>
        </w:tabs>
        <w:ind w:left="348" w:firstLine="360"/>
      </w:pPr>
      <w:rPr>
        <w:rFonts w:hint="default"/>
        <w:color w:val="000000"/>
        <w:position w:val="0"/>
        <w:sz w:val="26"/>
      </w:rPr>
    </w:lvl>
    <w:lvl w:ilvl="1">
      <w:start w:val="1"/>
      <w:numFmt w:val="lowerLetter"/>
      <w:suff w:val="nothing"/>
      <w:lvlText w:val="%2."/>
      <w:lvlJc w:val="left"/>
      <w:pPr>
        <w:ind w:left="0" w:firstLine="144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suff w:val="nothing"/>
      <w:lvlText w:val="%3."/>
      <w:lvlJc w:val="left"/>
      <w:pPr>
        <w:ind w:left="0" w:firstLine="216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88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suff w:val="nothing"/>
      <w:lvlText w:val="%5."/>
      <w:lvlJc w:val="left"/>
      <w:pPr>
        <w:ind w:left="0" w:firstLine="360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suff w:val="nothing"/>
      <w:lvlText w:val="%6."/>
      <w:lvlJc w:val="left"/>
      <w:pPr>
        <w:ind w:left="0" w:firstLine="432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504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suff w:val="nothing"/>
      <w:lvlText w:val="%8."/>
      <w:lvlJc w:val="left"/>
      <w:pPr>
        <w:ind w:left="0" w:firstLine="576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suff w:val="nothing"/>
      <w:lvlText w:val="%9."/>
      <w:lvlJc w:val="left"/>
      <w:pPr>
        <w:ind w:left="0" w:firstLine="6480"/>
      </w:pPr>
      <w:rPr>
        <w:rFonts w:hint="default"/>
        <w:color w:val="000000"/>
        <w:position w:val="0"/>
        <w:sz w:val="22"/>
      </w:rPr>
    </w:lvl>
  </w:abstractNum>
  <w:abstractNum w:abstractNumId="4">
    <w:nsid w:val="00000005"/>
    <w:multiLevelType w:val="multilevel"/>
    <w:tmpl w:val="894EE877"/>
    <w:lvl w:ilvl="0">
      <w:start w:val="1"/>
      <w:numFmt w:val="decimal"/>
      <w:isLgl/>
      <w:lvlText w:val="%1."/>
      <w:lvlJc w:val="left"/>
      <w:pPr>
        <w:tabs>
          <w:tab w:val="num" w:pos="351"/>
        </w:tabs>
        <w:ind w:left="351" w:firstLine="357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</w:abstractNum>
  <w:abstractNum w:abstractNumId="5">
    <w:nsid w:val="00000006"/>
    <w:multiLevelType w:val="multilevel"/>
    <w:tmpl w:val="894EE878"/>
    <w:lvl w:ilvl="0">
      <w:start w:val="1"/>
      <w:numFmt w:val="upperRoman"/>
      <w:lvlText w:val="%1."/>
      <w:lvlJc w:val="left"/>
      <w:pPr>
        <w:tabs>
          <w:tab w:val="num" w:pos="1764"/>
        </w:tabs>
        <w:ind w:left="1764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firstLine="36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firstLine="360"/>
      </w:pPr>
      <w:rPr>
        <w:rFonts w:hint="default"/>
        <w:color w:val="000000"/>
        <w:position w:val="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firstLine="360"/>
      </w:pPr>
      <w:rPr>
        <w:rFonts w:hint="default"/>
        <w:color w:val="000000"/>
        <w:position w:val="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firstLine="36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firstLine="360"/>
      </w:pPr>
      <w:rPr>
        <w:rFonts w:hint="default"/>
        <w:color w:val="000000"/>
        <w:position w:val="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firstLine="360"/>
      </w:pPr>
      <w:rPr>
        <w:rFonts w:hint="default"/>
        <w:color w:val="000000"/>
        <w:position w:val="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firstLine="360"/>
      </w:pPr>
      <w:rPr>
        <w:rFonts w:hint="default"/>
        <w:color w:val="000000"/>
        <w:position w:val="0"/>
        <w:sz w:val="24"/>
      </w:rPr>
    </w:lvl>
  </w:abstractNum>
  <w:abstractNum w:abstractNumId="6">
    <w:nsid w:val="00000007"/>
    <w:multiLevelType w:val="multilevel"/>
    <w:tmpl w:val="894EE879"/>
    <w:lvl w:ilvl="0">
      <w:start w:val="9"/>
      <w:numFmt w:val="upperRoman"/>
      <w:lvlText w:val="%1."/>
      <w:lvlJc w:val="left"/>
      <w:pPr>
        <w:tabs>
          <w:tab w:val="num" w:pos="1764"/>
        </w:tabs>
        <w:ind w:left="1764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</w:abstractNum>
  <w:abstractNum w:abstractNumId="7">
    <w:nsid w:val="0A773725"/>
    <w:multiLevelType w:val="multilevel"/>
    <w:tmpl w:val="DEA852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0FD46ACE"/>
    <w:multiLevelType w:val="multilevel"/>
    <w:tmpl w:val="BDCA86A8"/>
    <w:lvl w:ilvl="0">
      <w:start w:val="1"/>
      <w:numFmt w:val="upperRoman"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8"/>
        <w:szCs w:val="28"/>
      </w:rPr>
    </w:lvl>
    <w:lvl w:ilvl="1">
      <w:start w:val="1"/>
      <w:numFmt w:val="lowerLetter"/>
      <w:suff w:val="nothing"/>
      <w:lvlText w:val="%2."/>
      <w:lvlJc w:val="left"/>
      <w:pPr>
        <w:ind w:left="0" w:firstLine="144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suff w:val="nothing"/>
      <w:lvlText w:val="%3."/>
      <w:lvlJc w:val="left"/>
      <w:pPr>
        <w:ind w:left="0" w:firstLine="216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880"/>
      </w:pPr>
      <w:rPr>
        <w:rFonts w:hint="default"/>
        <w:color w:val="000000"/>
        <w:position w:val="0"/>
        <w:sz w:val="28"/>
        <w:szCs w:val="28"/>
      </w:rPr>
    </w:lvl>
    <w:lvl w:ilvl="4">
      <w:start w:val="1"/>
      <w:numFmt w:val="lowerLetter"/>
      <w:suff w:val="nothing"/>
      <w:lvlText w:val="%5."/>
      <w:lvlJc w:val="left"/>
      <w:pPr>
        <w:ind w:left="0" w:firstLine="360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suff w:val="nothing"/>
      <w:lvlText w:val="%6."/>
      <w:lvlJc w:val="left"/>
      <w:pPr>
        <w:ind w:left="0" w:firstLine="432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504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suff w:val="nothing"/>
      <w:lvlText w:val="%8."/>
      <w:lvlJc w:val="left"/>
      <w:pPr>
        <w:ind w:left="0" w:firstLine="576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suff w:val="nothing"/>
      <w:lvlText w:val="%9."/>
      <w:lvlJc w:val="left"/>
      <w:pPr>
        <w:ind w:left="0" w:firstLine="6480"/>
      </w:pPr>
      <w:rPr>
        <w:rFonts w:hint="default"/>
        <w:color w:val="000000"/>
        <w:position w:val="0"/>
        <w:sz w:val="22"/>
      </w:rPr>
    </w:lvl>
  </w:abstractNum>
  <w:abstractNum w:abstractNumId="9">
    <w:nsid w:val="10D90023"/>
    <w:multiLevelType w:val="hybridMultilevel"/>
    <w:tmpl w:val="E716F4B2"/>
    <w:lvl w:ilvl="0" w:tplc="F718EBB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>
    <w:nsid w:val="1C494F6C"/>
    <w:multiLevelType w:val="hybridMultilevel"/>
    <w:tmpl w:val="5D94500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F8E4365"/>
    <w:multiLevelType w:val="hybridMultilevel"/>
    <w:tmpl w:val="CEC28E72"/>
    <w:lvl w:ilvl="0" w:tplc="976A6B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AE0909"/>
    <w:multiLevelType w:val="hybridMultilevel"/>
    <w:tmpl w:val="8460EFE8"/>
    <w:lvl w:ilvl="0" w:tplc="69B4893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08C5037"/>
    <w:multiLevelType w:val="hybridMultilevel"/>
    <w:tmpl w:val="D99CE80E"/>
    <w:lvl w:ilvl="0" w:tplc="7FC64A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C26157"/>
    <w:multiLevelType w:val="hybridMultilevel"/>
    <w:tmpl w:val="3A74CAFC"/>
    <w:lvl w:ilvl="0" w:tplc="F718EBB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25014EA4"/>
    <w:multiLevelType w:val="hybridMultilevel"/>
    <w:tmpl w:val="079C6C96"/>
    <w:lvl w:ilvl="0" w:tplc="0C0EDE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5A08B3"/>
    <w:multiLevelType w:val="hybridMultilevel"/>
    <w:tmpl w:val="FB5811C2"/>
    <w:lvl w:ilvl="0" w:tplc="E198284C">
      <w:start w:val="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sz w:val="16"/>
      </w:rPr>
    </w:lvl>
    <w:lvl w:ilvl="1" w:tplc="E198284C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sz w:val="1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C24AF4"/>
    <w:multiLevelType w:val="hybridMultilevel"/>
    <w:tmpl w:val="D778CE0E"/>
    <w:lvl w:ilvl="0" w:tplc="B1300BE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81496D"/>
    <w:multiLevelType w:val="hybridMultilevel"/>
    <w:tmpl w:val="1F625C4C"/>
    <w:lvl w:ilvl="0" w:tplc="F1AE2D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307FA7"/>
    <w:multiLevelType w:val="multilevel"/>
    <w:tmpl w:val="6CA46384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D485B69"/>
    <w:multiLevelType w:val="multilevel"/>
    <w:tmpl w:val="7D56B5BA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21">
    <w:nsid w:val="341A1233"/>
    <w:multiLevelType w:val="multilevel"/>
    <w:tmpl w:val="6CA46384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60A5442"/>
    <w:multiLevelType w:val="hybridMultilevel"/>
    <w:tmpl w:val="5E80DCDA"/>
    <w:lvl w:ilvl="0" w:tplc="9ABCC7F0">
      <w:start w:val="1"/>
      <w:numFmt w:val="decimal"/>
      <w:lvlText w:val="%1.1"/>
      <w:lvlJc w:val="left"/>
      <w:pPr>
        <w:ind w:left="2138" w:hanging="360"/>
      </w:pPr>
      <w:rPr>
        <w:rFonts w:hint="default"/>
      </w:rPr>
    </w:lvl>
    <w:lvl w:ilvl="1" w:tplc="9ABCC7F0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87040C"/>
    <w:multiLevelType w:val="hybridMultilevel"/>
    <w:tmpl w:val="C16CF4C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E5E57F9"/>
    <w:multiLevelType w:val="hybridMultilevel"/>
    <w:tmpl w:val="A6628622"/>
    <w:lvl w:ilvl="0" w:tplc="9C20FD36">
      <w:start w:val="9"/>
      <w:numFmt w:val="upperRoman"/>
      <w:lvlText w:val="%1."/>
      <w:lvlJc w:val="left"/>
      <w:pPr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5">
    <w:nsid w:val="42462ECE"/>
    <w:multiLevelType w:val="hybridMultilevel"/>
    <w:tmpl w:val="3534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582BB4"/>
    <w:multiLevelType w:val="multilevel"/>
    <w:tmpl w:val="652A6D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abstractNum w:abstractNumId="27">
    <w:nsid w:val="4A820EF3"/>
    <w:multiLevelType w:val="hybridMultilevel"/>
    <w:tmpl w:val="94EEE3F2"/>
    <w:lvl w:ilvl="0" w:tplc="E592B6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820CAC"/>
    <w:multiLevelType w:val="multilevel"/>
    <w:tmpl w:val="84C4C03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50104E89"/>
    <w:multiLevelType w:val="hybridMultilevel"/>
    <w:tmpl w:val="4970DAA8"/>
    <w:lvl w:ilvl="0" w:tplc="799273EA">
      <w:start w:val="1"/>
      <w:numFmt w:val="upperRoman"/>
      <w:lvlText w:val="%1."/>
      <w:lvlJc w:val="left"/>
      <w:pPr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0">
    <w:nsid w:val="5F062F2B"/>
    <w:multiLevelType w:val="multilevel"/>
    <w:tmpl w:val="7D56B5BA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31">
    <w:nsid w:val="601D0782"/>
    <w:multiLevelType w:val="multilevel"/>
    <w:tmpl w:val="537080EA"/>
    <w:lvl w:ilvl="0">
      <w:start w:val="1"/>
      <w:numFmt w:val="upperRoman"/>
      <w:lvlText w:val="%1."/>
      <w:lvlJc w:val="right"/>
      <w:pPr>
        <w:tabs>
          <w:tab w:val="num" w:pos="1058"/>
        </w:tabs>
        <w:ind w:left="1058" w:firstLine="360"/>
      </w:pPr>
      <w:rPr>
        <w:rFonts w:hint="default"/>
        <w:color w:val="000000"/>
        <w:position w:val="0"/>
        <w:sz w:val="28"/>
        <w:szCs w:val="28"/>
      </w:rPr>
    </w:lvl>
    <w:lvl w:ilvl="1">
      <w:start w:val="1"/>
      <w:numFmt w:val="lowerLetter"/>
      <w:suff w:val="nothing"/>
      <w:lvlText w:val="%2."/>
      <w:lvlJc w:val="left"/>
      <w:pPr>
        <w:ind w:left="0" w:firstLine="144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suff w:val="nothing"/>
      <w:lvlText w:val="%3."/>
      <w:lvlJc w:val="left"/>
      <w:pPr>
        <w:ind w:left="0" w:firstLine="216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88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suff w:val="nothing"/>
      <w:lvlText w:val="%5."/>
      <w:lvlJc w:val="left"/>
      <w:pPr>
        <w:ind w:left="0" w:firstLine="360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suff w:val="nothing"/>
      <w:lvlText w:val="%6."/>
      <w:lvlJc w:val="left"/>
      <w:pPr>
        <w:ind w:left="0" w:firstLine="432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504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suff w:val="nothing"/>
      <w:lvlText w:val="%8."/>
      <w:lvlJc w:val="left"/>
      <w:pPr>
        <w:ind w:left="0" w:firstLine="576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suff w:val="nothing"/>
      <w:lvlText w:val="%9."/>
      <w:lvlJc w:val="left"/>
      <w:pPr>
        <w:ind w:left="0" w:firstLine="6480"/>
      </w:pPr>
      <w:rPr>
        <w:rFonts w:hint="default"/>
        <w:color w:val="000000"/>
        <w:position w:val="0"/>
        <w:sz w:val="22"/>
      </w:rPr>
    </w:lvl>
  </w:abstractNum>
  <w:abstractNum w:abstractNumId="32">
    <w:nsid w:val="613F7C01"/>
    <w:multiLevelType w:val="hybridMultilevel"/>
    <w:tmpl w:val="6CA46384"/>
    <w:lvl w:ilvl="0" w:tplc="3552E64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71A18F7"/>
    <w:multiLevelType w:val="hybridMultilevel"/>
    <w:tmpl w:val="E11481B4"/>
    <w:lvl w:ilvl="0" w:tplc="9ABCC7F0">
      <w:start w:val="1"/>
      <w:numFmt w:val="decimal"/>
      <w:lvlText w:val="%1.1"/>
      <w:lvlJc w:val="left"/>
      <w:pPr>
        <w:ind w:left="21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98620A"/>
    <w:multiLevelType w:val="hybridMultilevel"/>
    <w:tmpl w:val="1B2838F2"/>
    <w:lvl w:ilvl="0" w:tplc="3D10EB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vertAlign w:val="baseline"/>
      </w:rPr>
    </w:lvl>
    <w:lvl w:ilvl="1" w:tplc="E198284C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sz w:val="1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FC77A80"/>
    <w:multiLevelType w:val="hybridMultilevel"/>
    <w:tmpl w:val="9AAAD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96717D"/>
    <w:multiLevelType w:val="multilevel"/>
    <w:tmpl w:val="285495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7">
    <w:nsid w:val="75273755"/>
    <w:multiLevelType w:val="multilevel"/>
    <w:tmpl w:val="D4DEE6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>
    <w:nsid w:val="7D4B065E"/>
    <w:multiLevelType w:val="hybridMultilevel"/>
    <w:tmpl w:val="69DC7B76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>
    <w:nsid w:val="7D6672D8"/>
    <w:multiLevelType w:val="hybridMultilevel"/>
    <w:tmpl w:val="325E88C6"/>
    <w:lvl w:ilvl="0" w:tplc="BEBE2D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5"/>
  </w:num>
  <w:num w:numId="9">
    <w:abstractNumId w:val="28"/>
  </w:num>
  <w:num w:numId="10">
    <w:abstractNumId w:val="29"/>
  </w:num>
  <w:num w:numId="11">
    <w:abstractNumId w:val="39"/>
  </w:num>
  <w:num w:numId="12">
    <w:abstractNumId w:val="27"/>
  </w:num>
  <w:num w:numId="13">
    <w:abstractNumId w:val="15"/>
  </w:num>
  <w:num w:numId="14">
    <w:abstractNumId w:val="12"/>
  </w:num>
  <w:num w:numId="15">
    <w:abstractNumId w:val="11"/>
  </w:num>
  <w:num w:numId="16">
    <w:abstractNumId w:val="13"/>
  </w:num>
  <w:num w:numId="17">
    <w:abstractNumId w:val="24"/>
  </w:num>
  <w:num w:numId="18">
    <w:abstractNumId w:val="10"/>
  </w:num>
  <w:num w:numId="19">
    <w:abstractNumId w:val="30"/>
  </w:num>
  <w:num w:numId="20">
    <w:abstractNumId w:val="8"/>
  </w:num>
  <w:num w:numId="21">
    <w:abstractNumId w:val="23"/>
  </w:num>
  <w:num w:numId="22">
    <w:abstractNumId w:val="37"/>
  </w:num>
  <w:num w:numId="23">
    <w:abstractNumId w:val="7"/>
  </w:num>
  <w:num w:numId="24">
    <w:abstractNumId w:val="18"/>
  </w:num>
  <w:num w:numId="25">
    <w:abstractNumId w:val="20"/>
  </w:num>
  <w:num w:numId="26">
    <w:abstractNumId w:val="34"/>
  </w:num>
  <w:num w:numId="27">
    <w:abstractNumId w:val="16"/>
  </w:num>
  <w:num w:numId="28">
    <w:abstractNumId w:val="31"/>
  </w:num>
  <w:num w:numId="29">
    <w:abstractNumId w:val="9"/>
  </w:num>
  <w:num w:numId="30">
    <w:abstractNumId w:val="14"/>
  </w:num>
  <w:num w:numId="31">
    <w:abstractNumId w:val="26"/>
  </w:num>
  <w:num w:numId="32">
    <w:abstractNumId w:val="33"/>
  </w:num>
  <w:num w:numId="33">
    <w:abstractNumId w:val="22"/>
  </w:num>
  <w:num w:numId="34">
    <w:abstractNumId w:val="17"/>
  </w:num>
  <w:num w:numId="35">
    <w:abstractNumId w:val="36"/>
  </w:num>
  <w:num w:numId="36">
    <w:abstractNumId w:val="38"/>
  </w:num>
  <w:num w:numId="37">
    <w:abstractNumId w:val="35"/>
  </w:num>
  <w:num w:numId="38">
    <w:abstractNumId w:val="32"/>
  </w:num>
  <w:num w:numId="39">
    <w:abstractNumId w:val="21"/>
  </w:num>
  <w:num w:numId="4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stylePaneFormatFilter w:val="2801"/>
  <w:defaultTabStop w:val="720"/>
  <w:autoHyphenation/>
  <w:defaultTableStyle w:val="a"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535478"/>
    <w:rsid w:val="0000070B"/>
    <w:rsid w:val="000027DF"/>
    <w:rsid w:val="00002A00"/>
    <w:rsid w:val="0000727E"/>
    <w:rsid w:val="00010B8F"/>
    <w:rsid w:val="00013253"/>
    <w:rsid w:val="000166DA"/>
    <w:rsid w:val="0001781E"/>
    <w:rsid w:val="0002352A"/>
    <w:rsid w:val="00024914"/>
    <w:rsid w:val="00030452"/>
    <w:rsid w:val="00032FB3"/>
    <w:rsid w:val="00033B62"/>
    <w:rsid w:val="00034AF4"/>
    <w:rsid w:val="0003785A"/>
    <w:rsid w:val="00037D49"/>
    <w:rsid w:val="00041A33"/>
    <w:rsid w:val="00041AC1"/>
    <w:rsid w:val="00041DE5"/>
    <w:rsid w:val="00042F37"/>
    <w:rsid w:val="00042FE8"/>
    <w:rsid w:val="00043A37"/>
    <w:rsid w:val="000440AA"/>
    <w:rsid w:val="00050E0B"/>
    <w:rsid w:val="00052562"/>
    <w:rsid w:val="00054521"/>
    <w:rsid w:val="00054B80"/>
    <w:rsid w:val="000555AA"/>
    <w:rsid w:val="00056AEA"/>
    <w:rsid w:val="00057DD3"/>
    <w:rsid w:val="000611A8"/>
    <w:rsid w:val="000643C8"/>
    <w:rsid w:val="000655E3"/>
    <w:rsid w:val="00065F8E"/>
    <w:rsid w:val="0006727E"/>
    <w:rsid w:val="00067C04"/>
    <w:rsid w:val="0007004F"/>
    <w:rsid w:val="00070D7D"/>
    <w:rsid w:val="00072955"/>
    <w:rsid w:val="000821C3"/>
    <w:rsid w:val="0008492D"/>
    <w:rsid w:val="00086A82"/>
    <w:rsid w:val="00087932"/>
    <w:rsid w:val="00092D24"/>
    <w:rsid w:val="00096C74"/>
    <w:rsid w:val="000A2E6F"/>
    <w:rsid w:val="000A3698"/>
    <w:rsid w:val="000B050E"/>
    <w:rsid w:val="000B3120"/>
    <w:rsid w:val="000B42FF"/>
    <w:rsid w:val="000B460C"/>
    <w:rsid w:val="000B53ED"/>
    <w:rsid w:val="000B55CE"/>
    <w:rsid w:val="000B5D05"/>
    <w:rsid w:val="000B60D2"/>
    <w:rsid w:val="000C0232"/>
    <w:rsid w:val="000C1292"/>
    <w:rsid w:val="000C1489"/>
    <w:rsid w:val="000C2657"/>
    <w:rsid w:val="000C2F78"/>
    <w:rsid w:val="000C3AA7"/>
    <w:rsid w:val="000C3B8C"/>
    <w:rsid w:val="000C4B04"/>
    <w:rsid w:val="000C6B91"/>
    <w:rsid w:val="000D10D7"/>
    <w:rsid w:val="000D169A"/>
    <w:rsid w:val="000D3EB7"/>
    <w:rsid w:val="000D7C45"/>
    <w:rsid w:val="000D7D6C"/>
    <w:rsid w:val="000E1285"/>
    <w:rsid w:val="000E3F6B"/>
    <w:rsid w:val="000E651C"/>
    <w:rsid w:val="000F2217"/>
    <w:rsid w:val="000F4159"/>
    <w:rsid w:val="000F4758"/>
    <w:rsid w:val="000F4998"/>
    <w:rsid w:val="000F6FE1"/>
    <w:rsid w:val="001003EF"/>
    <w:rsid w:val="00101BB5"/>
    <w:rsid w:val="00102087"/>
    <w:rsid w:val="00102769"/>
    <w:rsid w:val="00103830"/>
    <w:rsid w:val="001049E2"/>
    <w:rsid w:val="001058ED"/>
    <w:rsid w:val="00106CA6"/>
    <w:rsid w:val="00107900"/>
    <w:rsid w:val="00120276"/>
    <w:rsid w:val="00121AF0"/>
    <w:rsid w:val="00121DBB"/>
    <w:rsid w:val="00124B36"/>
    <w:rsid w:val="00125C4E"/>
    <w:rsid w:val="00126A29"/>
    <w:rsid w:val="00126A79"/>
    <w:rsid w:val="00127731"/>
    <w:rsid w:val="00132AD0"/>
    <w:rsid w:val="00134890"/>
    <w:rsid w:val="00135629"/>
    <w:rsid w:val="0013746E"/>
    <w:rsid w:val="00140709"/>
    <w:rsid w:val="0014096B"/>
    <w:rsid w:val="00140CD6"/>
    <w:rsid w:val="001422DF"/>
    <w:rsid w:val="00144D4E"/>
    <w:rsid w:val="00147AE3"/>
    <w:rsid w:val="00147DB8"/>
    <w:rsid w:val="001504F6"/>
    <w:rsid w:val="0015067A"/>
    <w:rsid w:val="00150DD5"/>
    <w:rsid w:val="0015235F"/>
    <w:rsid w:val="00156DBA"/>
    <w:rsid w:val="0016143A"/>
    <w:rsid w:val="00162B72"/>
    <w:rsid w:val="001655DB"/>
    <w:rsid w:val="00173931"/>
    <w:rsid w:val="00173F3B"/>
    <w:rsid w:val="00174F6A"/>
    <w:rsid w:val="00175CB5"/>
    <w:rsid w:val="00175D01"/>
    <w:rsid w:val="00175DB9"/>
    <w:rsid w:val="001764FB"/>
    <w:rsid w:val="001772EC"/>
    <w:rsid w:val="001774C7"/>
    <w:rsid w:val="00177C26"/>
    <w:rsid w:val="00181C53"/>
    <w:rsid w:val="001907E0"/>
    <w:rsid w:val="00191FD7"/>
    <w:rsid w:val="00192045"/>
    <w:rsid w:val="001926B4"/>
    <w:rsid w:val="00192DA8"/>
    <w:rsid w:val="0019600D"/>
    <w:rsid w:val="001A0070"/>
    <w:rsid w:val="001A0A7A"/>
    <w:rsid w:val="001A2597"/>
    <w:rsid w:val="001A25A7"/>
    <w:rsid w:val="001A285E"/>
    <w:rsid w:val="001A2861"/>
    <w:rsid w:val="001A6705"/>
    <w:rsid w:val="001B0B75"/>
    <w:rsid w:val="001B1143"/>
    <w:rsid w:val="001B237E"/>
    <w:rsid w:val="001B268D"/>
    <w:rsid w:val="001B7BF8"/>
    <w:rsid w:val="001C182A"/>
    <w:rsid w:val="001C2687"/>
    <w:rsid w:val="001C64CB"/>
    <w:rsid w:val="001D01B6"/>
    <w:rsid w:val="001D4A84"/>
    <w:rsid w:val="001D7459"/>
    <w:rsid w:val="001E25BA"/>
    <w:rsid w:val="001E287D"/>
    <w:rsid w:val="001E28F4"/>
    <w:rsid w:val="001E3242"/>
    <w:rsid w:val="001E6E42"/>
    <w:rsid w:val="001E777F"/>
    <w:rsid w:val="001F21F8"/>
    <w:rsid w:val="001F39FD"/>
    <w:rsid w:val="002001DB"/>
    <w:rsid w:val="00200F0B"/>
    <w:rsid w:val="002012E0"/>
    <w:rsid w:val="00202009"/>
    <w:rsid w:val="00203BD9"/>
    <w:rsid w:val="00205B3D"/>
    <w:rsid w:val="00206A36"/>
    <w:rsid w:val="00206F52"/>
    <w:rsid w:val="00207B99"/>
    <w:rsid w:val="00207D34"/>
    <w:rsid w:val="002101E4"/>
    <w:rsid w:val="00215123"/>
    <w:rsid w:val="002156C7"/>
    <w:rsid w:val="002172F5"/>
    <w:rsid w:val="00220385"/>
    <w:rsid w:val="00221586"/>
    <w:rsid w:val="002240E6"/>
    <w:rsid w:val="0022546F"/>
    <w:rsid w:val="002256CB"/>
    <w:rsid w:val="00226176"/>
    <w:rsid w:val="00232C4A"/>
    <w:rsid w:val="0023304A"/>
    <w:rsid w:val="0023489E"/>
    <w:rsid w:val="0023548F"/>
    <w:rsid w:val="00236080"/>
    <w:rsid w:val="00236364"/>
    <w:rsid w:val="00237240"/>
    <w:rsid w:val="00241241"/>
    <w:rsid w:val="00242825"/>
    <w:rsid w:val="0024746B"/>
    <w:rsid w:val="00247DA0"/>
    <w:rsid w:val="00250B48"/>
    <w:rsid w:val="00250D6C"/>
    <w:rsid w:val="002510B4"/>
    <w:rsid w:val="0025123D"/>
    <w:rsid w:val="002526B4"/>
    <w:rsid w:val="002527F5"/>
    <w:rsid w:val="00256A24"/>
    <w:rsid w:val="00257079"/>
    <w:rsid w:val="002575B6"/>
    <w:rsid w:val="00257DA2"/>
    <w:rsid w:val="00265294"/>
    <w:rsid w:val="002667CC"/>
    <w:rsid w:val="00266815"/>
    <w:rsid w:val="002702AA"/>
    <w:rsid w:val="00270741"/>
    <w:rsid w:val="00272DE7"/>
    <w:rsid w:val="00275D2B"/>
    <w:rsid w:val="002765A7"/>
    <w:rsid w:val="002801D1"/>
    <w:rsid w:val="002818FC"/>
    <w:rsid w:val="00281FEC"/>
    <w:rsid w:val="00285CD7"/>
    <w:rsid w:val="002873B6"/>
    <w:rsid w:val="0028748E"/>
    <w:rsid w:val="002921F3"/>
    <w:rsid w:val="00292442"/>
    <w:rsid w:val="002945E3"/>
    <w:rsid w:val="002965CA"/>
    <w:rsid w:val="002A3AF8"/>
    <w:rsid w:val="002A3DEC"/>
    <w:rsid w:val="002B2CD0"/>
    <w:rsid w:val="002C178B"/>
    <w:rsid w:val="002C2A66"/>
    <w:rsid w:val="002C45C3"/>
    <w:rsid w:val="002C4B29"/>
    <w:rsid w:val="002C4B35"/>
    <w:rsid w:val="002D0208"/>
    <w:rsid w:val="002D0474"/>
    <w:rsid w:val="002D18CA"/>
    <w:rsid w:val="002D1DC0"/>
    <w:rsid w:val="002D4FA1"/>
    <w:rsid w:val="002E00E3"/>
    <w:rsid w:val="002E0170"/>
    <w:rsid w:val="002E028C"/>
    <w:rsid w:val="002E35A5"/>
    <w:rsid w:val="002E3647"/>
    <w:rsid w:val="002E4550"/>
    <w:rsid w:val="002E4750"/>
    <w:rsid w:val="002E4EAB"/>
    <w:rsid w:val="002E6248"/>
    <w:rsid w:val="002F070C"/>
    <w:rsid w:val="002F228C"/>
    <w:rsid w:val="002F3212"/>
    <w:rsid w:val="002F3B6E"/>
    <w:rsid w:val="002F60D6"/>
    <w:rsid w:val="002F6A38"/>
    <w:rsid w:val="00301AEF"/>
    <w:rsid w:val="0030395B"/>
    <w:rsid w:val="00304A09"/>
    <w:rsid w:val="00306C10"/>
    <w:rsid w:val="00310370"/>
    <w:rsid w:val="00311A06"/>
    <w:rsid w:val="003125A5"/>
    <w:rsid w:val="003135FE"/>
    <w:rsid w:val="00313A3B"/>
    <w:rsid w:val="0031452C"/>
    <w:rsid w:val="00314DB5"/>
    <w:rsid w:val="00317D22"/>
    <w:rsid w:val="00321630"/>
    <w:rsid w:val="00321C80"/>
    <w:rsid w:val="00322056"/>
    <w:rsid w:val="00324EAF"/>
    <w:rsid w:val="00324EFE"/>
    <w:rsid w:val="0032586B"/>
    <w:rsid w:val="00325AC5"/>
    <w:rsid w:val="003262DF"/>
    <w:rsid w:val="00330883"/>
    <w:rsid w:val="00331302"/>
    <w:rsid w:val="003347E9"/>
    <w:rsid w:val="003375EA"/>
    <w:rsid w:val="00340057"/>
    <w:rsid w:val="00342465"/>
    <w:rsid w:val="003441C3"/>
    <w:rsid w:val="003442AA"/>
    <w:rsid w:val="003448C8"/>
    <w:rsid w:val="003465D4"/>
    <w:rsid w:val="00350700"/>
    <w:rsid w:val="0035236B"/>
    <w:rsid w:val="0035346A"/>
    <w:rsid w:val="00354CED"/>
    <w:rsid w:val="00355CF5"/>
    <w:rsid w:val="00356353"/>
    <w:rsid w:val="00361B69"/>
    <w:rsid w:val="00362377"/>
    <w:rsid w:val="0036483A"/>
    <w:rsid w:val="00366B01"/>
    <w:rsid w:val="00366E8C"/>
    <w:rsid w:val="00367F51"/>
    <w:rsid w:val="00371402"/>
    <w:rsid w:val="0037218D"/>
    <w:rsid w:val="00373D72"/>
    <w:rsid w:val="00375243"/>
    <w:rsid w:val="00375987"/>
    <w:rsid w:val="00375FA9"/>
    <w:rsid w:val="0037711A"/>
    <w:rsid w:val="00380243"/>
    <w:rsid w:val="0038199A"/>
    <w:rsid w:val="003827C0"/>
    <w:rsid w:val="00383C33"/>
    <w:rsid w:val="00383F6C"/>
    <w:rsid w:val="003840C1"/>
    <w:rsid w:val="00385333"/>
    <w:rsid w:val="0038746B"/>
    <w:rsid w:val="00390470"/>
    <w:rsid w:val="00390868"/>
    <w:rsid w:val="00390A48"/>
    <w:rsid w:val="0039779C"/>
    <w:rsid w:val="003A11FD"/>
    <w:rsid w:val="003A139D"/>
    <w:rsid w:val="003A4B58"/>
    <w:rsid w:val="003A5B77"/>
    <w:rsid w:val="003B0D99"/>
    <w:rsid w:val="003B0F52"/>
    <w:rsid w:val="003B4175"/>
    <w:rsid w:val="003B59E8"/>
    <w:rsid w:val="003C3C3D"/>
    <w:rsid w:val="003D0226"/>
    <w:rsid w:val="003D31D0"/>
    <w:rsid w:val="003D36F3"/>
    <w:rsid w:val="003D3B6D"/>
    <w:rsid w:val="003D3E9F"/>
    <w:rsid w:val="003D403A"/>
    <w:rsid w:val="003D4FD5"/>
    <w:rsid w:val="003D64C3"/>
    <w:rsid w:val="003E1129"/>
    <w:rsid w:val="003E1789"/>
    <w:rsid w:val="003E1E10"/>
    <w:rsid w:val="003E23BF"/>
    <w:rsid w:val="003E4CE6"/>
    <w:rsid w:val="003E5179"/>
    <w:rsid w:val="003E5E12"/>
    <w:rsid w:val="003F3589"/>
    <w:rsid w:val="003F6D44"/>
    <w:rsid w:val="003F7FD3"/>
    <w:rsid w:val="004016A4"/>
    <w:rsid w:val="004123C3"/>
    <w:rsid w:val="00412614"/>
    <w:rsid w:val="00415396"/>
    <w:rsid w:val="00415459"/>
    <w:rsid w:val="0042019E"/>
    <w:rsid w:val="00421938"/>
    <w:rsid w:val="00423BA3"/>
    <w:rsid w:val="004240CF"/>
    <w:rsid w:val="00424850"/>
    <w:rsid w:val="00424BF9"/>
    <w:rsid w:val="004264A1"/>
    <w:rsid w:val="004326D9"/>
    <w:rsid w:val="00436C61"/>
    <w:rsid w:val="004375DB"/>
    <w:rsid w:val="00443D39"/>
    <w:rsid w:val="0044541E"/>
    <w:rsid w:val="00451D01"/>
    <w:rsid w:val="00452A2D"/>
    <w:rsid w:val="004534BA"/>
    <w:rsid w:val="00456B6F"/>
    <w:rsid w:val="00456F73"/>
    <w:rsid w:val="0046079B"/>
    <w:rsid w:val="004615F2"/>
    <w:rsid w:val="00462FE2"/>
    <w:rsid w:val="0046489E"/>
    <w:rsid w:val="004648AA"/>
    <w:rsid w:val="00464C75"/>
    <w:rsid w:val="00464CF7"/>
    <w:rsid w:val="00470E81"/>
    <w:rsid w:val="004727FD"/>
    <w:rsid w:val="00472937"/>
    <w:rsid w:val="00473DE4"/>
    <w:rsid w:val="0047566C"/>
    <w:rsid w:val="00476325"/>
    <w:rsid w:val="00480495"/>
    <w:rsid w:val="00481670"/>
    <w:rsid w:val="004914D1"/>
    <w:rsid w:val="00491B28"/>
    <w:rsid w:val="0049243C"/>
    <w:rsid w:val="004926AA"/>
    <w:rsid w:val="004A0559"/>
    <w:rsid w:val="004A060A"/>
    <w:rsid w:val="004A14D2"/>
    <w:rsid w:val="004A5386"/>
    <w:rsid w:val="004A6D5A"/>
    <w:rsid w:val="004A776C"/>
    <w:rsid w:val="004A78EA"/>
    <w:rsid w:val="004B033F"/>
    <w:rsid w:val="004B1842"/>
    <w:rsid w:val="004B28DE"/>
    <w:rsid w:val="004B49F8"/>
    <w:rsid w:val="004B4B41"/>
    <w:rsid w:val="004B4EDC"/>
    <w:rsid w:val="004B5CDF"/>
    <w:rsid w:val="004B6809"/>
    <w:rsid w:val="004C1A2C"/>
    <w:rsid w:val="004C1AA5"/>
    <w:rsid w:val="004C2FB1"/>
    <w:rsid w:val="004C3388"/>
    <w:rsid w:val="004C3DC0"/>
    <w:rsid w:val="004C5F11"/>
    <w:rsid w:val="004D0C32"/>
    <w:rsid w:val="004D205A"/>
    <w:rsid w:val="004D2D2A"/>
    <w:rsid w:val="004D42CA"/>
    <w:rsid w:val="004D4547"/>
    <w:rsid w:val="004D4DFE"/>
    <w:rsid w:val="004D51D5"/>
    <w:rsid w:val="004D5537"/>
    <w:rsid w:val="004E26B8"/>
    <w:rsid w:val="004E50E2"/>
    <w:rsid w:val="004E54CF"/>
    <w:rsid w:val="004E6563"/>
    <w:rsid w:val="004E720D"/>
    <w:rsid w:val="004F079D"/>
    <w:rsid w:val="004F5FDC"/>
    <w:rsid w:val="004F66FF"/>
    <w:rsid w:val="00500814"/>
    <w:rsid w:val="00502638"/>
    <w:rsid w:val="00502A1B"/>
    <w:rsid w:val="00503977"/>
    <w:rsid w:val="005045B2"/>
    <w:rsid w:val="00507395"/>
    <w:rsid w:val="0051316E"/>
    <w:rsid w:val="00514007"/>
    <w:rsid w:val="005168C9"/>
    <w:rsid w:val="00520B98"/>
    <w:rsid w:val="005225FC"/>
    <w:rsid w:val="00522A41"/>
    <w:rsid w:val="005240F0"/>
    <w:rsid w:val="005244ED"/>
    <w:rsid w:val="00530E9C"/>
    <w:rsid w:val="0053117B"/>
    <w:rsid w:val="00534017"/>
    <w:rsid w:val="005342E5"/>
    <w:rsid w:val="00535478"/>
    <w:rsid w:val="00535576"/>
    <w:rsid w:val="00537D62"/>
    <w:rsid w:val="00540838"/>
    <w:rsid w:val="00540B35"/>
    <w:rsid w:val="005411FE"/>
    <w:rsid w:val="0054169E"/>
    <w:rsid w:val="00543D88"/>
    <w:rsid w:val="00543F4D"/>
    <w:rsid w:val="0054595F"/>
    <w:rsid w:val="00545A76"/>
    <w:rsid w:val="005520CC"/>
    <w:rsid w:val="00553519"/>
    <w:rsid w:val="005541F8"/>
    <w:rsid w:val="0055610E"/>
    <w:rsid w:val="0055659F"/>
    <w:rsid w:val="00556BE1"/>
    <w:rsid w:val="00561F2A"/>
    <w:rsid w:val="005630F1"/>
    <w:rsid w:val="00563AE8"/>
    <w:rsid w:val="0056545C"/>
    <w:rsid w:val="00566438"/>
    <w:rsid w:val="0056671A"/>
    <w:rsid w:val="00566E97"/>
    <w:rsid w:val="0056716B"/>
    <w:rsid w:val="00567662"/>
    <w:rsid w:val="00570C83"/>
    <w:rsid w:val="00570E65"/>
    <w:rsid w:val="0057353A"/>
    <w:rsid w:val="00580761"/>
    <w:rsid w:val="00581434"/>
    <w:rsid w:val="005822A0"/>
    <w:rsid w:val="00582321"/>
    <w:rsid w:val="0058248C"/>
    <w:rsid w:val="00583B82"/>
    <w:rsid w:val="005846BD"/>
    <w:rsid w:val="00584EBA"/>
    <w:rsid w:val="00585DBC"/>
    <w:rsid w:val="005900B5"/>
    <w:rsid w:val="005942BC"/>
    <w:rsid w:val="0059593F"/>
    <w:rsid w:val="00595C47"/>
    <w:rsid w:val="00596FA7"/>
    <w:rsid w:val="005A2AEB"/>
    <w:rsid w:val="005A2C38"/>
    <w:rsid w:val="005A3CE5"/>
    <w:rsid w:val="005A68F6"/>
    <w:rsid w:val="005A7742"/>
    <w:rsid w:val="005B75E5"/>
    <w:rsid w:val="005B79D7"/>
    <w:rsid w:val="005C206F"/>
    <w:rsid w:val="005C34BF"/>
    <w:rsid w:val="005C747F"/>
    <w:rsid w:val="005D0EF9"/>
    <w:rsid w:val="005D2605"/>
    <w:rsid w:val="005D77D4"/>
    <w:rsid w:val="005E0E4B"/>
    <w:rsid w:val="005E1798"/>
    <w:rsid w:val="005E20AC"/>
    <w:rsid w:val="005E5C0B"/>
    <w:rsid w:val="005E6F29"/>
    <w:rsid w:val="005E79DE"/>
    <w:rsid w:val="005F4E86"/>
    <w:rsid w:val="005F4FF9"/>
    <w:rsid w:val="005F5B0D"/>
    <w:rsid w:val="005F7628"/>
    <w:rsid w:val="00601E9A"/>
    <w:rsid w:val="006030BD"/>
    <w:rsid w:val="00604A96"/>
    <w:rsid w:val="00607D38"/>
    <w:rsid w:val="0061372B"/>
    <w:rsid w:val="006173C5"/>
    <w:rsid w:val="006176D9"/>
    <w:rsid w:val="00623399"/>
    <w:rsid w:val="006246D7"/>
    <w:rsid w:val="00624D91"/>
    <w:rsid w:val="006345E5"/>
    <w:rsid w:val="00636AE8"/>
    <w:rsid w:val="00651187"/>
    <w:rsid w:val="0065252B"/>
    <w:rsid w:val="00652C8E"/>
    <w:rsid w:val="00652F24"/>
    <w:rsid w:val="006543A2"/>
    <w:rsid w:val="0066361D"/>
    <w:rsid w:val="00664323"/>
    <w:rsid w:val="00671683"/>
    <w:rsid w:val="00672AA1"/>
    <w:rsid w:val="0067745E"/>
    <w:rsid w:val="0068542E"/>
    <w:rsid w:val="0069099F"/>
    <w:rsid w:val="0069141A"/>
    <w:rsid w:val="006928AD"/>
    <w:rsid w:val="006931F7"/>
    <w:rsid w:val="00697098"/>
    <w:rsid w:val="00697408"/>
    <w:rsid w:val="00697693"/>
    <w:rsid w:val="006A0ABC"/>
    <w:rsid w:val="006A3B94"/>
    <w:rsid w:val="006A3DE1"/>
    <w:rsid w:val="006A7D9A"/>
    <w:rsid w:val="006B1A09"/>
    <w:rsid w:val="006B1B92"/>
    <w:rsid w:val="006B25EC"/>
    <w:rsid w:val="006B3AFD"/>
    <w:rsid w:val="006B42DA"/>
    <w:rsid w:val="006B4D3F"/>
    <w:rsid w:val="006B5248"/>
    <w:rsid w:val="006B5E79"/>
    <w:rsid w:val="006B65AF"/>
    <w:rsid w:val="006B7B3E"/>
    <w:rsid w:val="006B7C6C"/>
    <w:rsid w:val="006C164B"/>
    <w:rsid w:val="006C17A5"/>
    <w:rsid w:val="006C18D0"/>
    <w:rsid w:val="006C3BF5"/>
    <w:rsid w:val="006C6940"/>
    <w:rsid w:val="006D3765"/>
    <w:rsid w:val="006D3F98"/>
    <w:rsid w:val="006D6605"/>
    <w:rsid w:val="006D697B"/>
    <w:rsid w:val="006E022F"/>
    <w:rsid w:val="006E18A9"/>
    <w:rsid w:val="006E3108"/>
    <w:rsid w:val="006E419E"/>
    <w:rsid w:val="006F1084"/>
    <w:rsid w:val="006F1ED0"/>
    <w:rsid w:val="006F2048"/>
    <w:rsid w:val="006F49E2"/>
    <w:rsid w:val="006F5219"/>
    <w:rsid w:val="006F5FD9"/>
    <w:rsid w:val="006F71C1"/>
    <w:rsid w:val="00701542"/>
    <w:rsid w:val="00704D7B"/>
    <w:rsid w:val="0070511F"/>
    <w:rsid w:val="007054F6"/>
    <w:rsid w:val="00705557"/>
    <w:rsid w:val="00705D61"/>
    <w:rsid w:val="00706C22"/>
    <w:rsid w:val="00710B92"/>
    <w:rsid w:val="0071170E"/>
    <w:rsid w:val="00711FEF"/>
    <w:rsid w:val="00712C60"/>
    <w:rsid w:val="00717ECB"/>
    <w:rsid w:val="00723A8F"/>
    <w:rsid w:val="00725160"/>
    <w:rsid w:val="00726BA6"/>
    <w:rsid w:val="00727848"/>
    <w:rsid w:val="007370A7"/>
    <w:rsid w:val="0074193E"/>
    <w:rsid w:val="007420EE"/>
    <w:rsid w:val="007422DA"/>
    <w:rsid w:val="0074240D"/>
    <w:rsid w:val="007501DE"/>
    <w:rsid w:val="00750367"/>
    <w:rsid w:val="00752567"/>
    <w:rsid w:val="00752E0E"/>
    <w:rsid w:val="00754007"/>
    <w:rsid w:val="007543CC"/>
    <w:rsid w:val="0075557B"/>
    <w:rsid w:val="00755BDA"/>
    <w:rsid w:val="00760EB0"/>
    <w:rsid w:val="00767358"/>
    <w:rsid w:val="007704C0"/>
    <w:rsid w:val="007717A8"/>
    <w:rsid w:val="007722F7"/>
    <w:rsid w:val="0077505F"/>
    <w:rsid w:val="00775598"/>
    <w:rsid w:val="00775B92"/>
    <w:rsid w:val="007768AE"/>
    <w:rsid w:val="00777448"/>
    <w:rsid w:val="0078125A"/>
    <w:rsid w:val="007850FF"/>
    <w:rsid w:val="0078686D"/>
    <w:rsid w:val="00787D5C"/>
    <w:rsid w:val="0079182B"/>
    <w:rsid w:val="00791F53"/>
    <w:rsid w:val="00792FB2"/>
    <w:rsid w:val="0079394A"/>
    <w:rsid w:val="00793AA8"/>
    <w:rsid w:val="00794C15"/>
    <w:rsid w:val="00795627"/>
    <w:rsid w:val="007A05F7"/>
    <w:rsid w:val="007A06D9"/>
    <w:rsid w:val="007A12C6"/>
    <w:rsid w:val="007A2924"/>
    <w:rsid w:val="007A30DD"/>
    <w:rsid w:val="007A4054"/>
    <w:rsid w:val="007A5D18"/>
    <w:rsid w:val="007B0A90"/>
    <w:rsid w:val="007B0DC8"/>
    <w:rsid w:val="007B4F10"/>
    <w:rsid w:val="007B58F6"/>
    <w:rsid w:val="007C0A16"/>
    <w:rsid w:val="007C29B4"/>
    <w:rsid w:val="007C2BA9"/>
    <w:rsid w:val="007C45A2"/>
    <w:rsid w:val="007C4A96"/>
    <w:rsid w:val="007C70A5"/>
    <w:rsid w:val="007C7536"/>
    <w:rsid w:val="007D2E34"/>
    <w:rsid w:val="007D48EE"/>
    <w:rsid w:val="007D48F8"/>
    <w:rsid w:val="007D52BF"/>
    <w:rsid w:val="007D55A8"/>
    <w:rsid w:val="007D63D9"/>
    <w:rsid w:val="007D7A21"/>
    <w:rsid w:val="007E2073"/>
    <w:rsid w:val="007E279A"/>
    <w:rsid w:val="007E634F"/>
    <w:rsid w:val="007F3283"/>
    <w:rsid w:val="007F5578"/>
    <w:rsid w:val="007F5623"/>
    <w:rsid w:val="00800AD7"/>
    <w:rsid w:val="00800F32"/>
    <w:rsid w:val="008017A7"/>
    <w:rsid w:val="00801DB1"/>
    <w:rsid w:val="00802150"/>
    <w:rsid w:val="00804638"/>
    <w:rsid w:val="008062F7"/>
    <w:rsid w:val="0080657D"/>
    <w:rsid w:val="00810EA6"/>
    <w:rsid w:val="00810F26"/>
    <w:rsid w:val="00812A44"/>
    <w:rsid w:val="00813036"/>
    <w:rsid w:val="0081330B"/>
    <w:rsid w:val="00815302"/>
    <w:rsid w:val="00822282"/>
    <w:rsid w:val="0082276D"/>
    <w:rsid w:val="00822772"/>
    <w:rsid w:val="0082783B"/>
    <w:rsid w:val="0083182B"/>
    <w:rsid w:val="00831C26"/>
    <w:rsid w:val="008338F6"/>
    <w:rsid w:val="00833B78"/>
    <w:rsid w:val="00835C66"/>
    <w:rsid w:val="00836C26"/>
    <w:rsid w:val="0084245F"/>
    <w:rsid w:val="00844DCF"/>
    <w:rsid w:val="008479A1"/>
    <w:rsid w:val="00850DD3"/>
    <w:rsid w:val="00851132"/>
    <w:rsid w:val="00851A94"/>
    <w:rsid w:val="00853208"/>
    <w:rsid w:val="00854B87"/>
    <w:rsid w:val="0085524A"/>
    <w:rsid w:val="008567B4"/>
    <w:rsid w:val="0085730B"/>
    <w:rsid w:val="008613C1"/>
    <w:rsid w:val="008643FE"/>
    <w:rsid w:val="00864E3F"/>
    <w:rsid w:val="00865351"/>
    <w:rsid w:val="008678D7"/>
    <w:rsid w:val="008708B2"/>
    <w:rsid w:val="008715ED"/>
    <w:rsid w:val="00875306"/>
    <w:rsid w:val="008779D4"/>
    <w:rsid w:val="0088056B"/>
    <w:rsid w:val="008817C0"/>
    <w:rsid w:val="00882DC8"/>
    <w:rsid w:val="00882FD9"/>
    <w:rsid w:val="00883529"/>
    <w:rsid w:val="00887065"/>
    <w:rsid w:val="008902A5"/>
    <w:rsid w:val="00892B3E"/>
    <w:rsid w:val="00892D59"/>
    <w:rsid w:val="00896457"/>
    <w:rsid w:val="00896F43"/>
    <w:rsid w:val="008A0137"/>
    <w:rsid w:val="008A04E8"/>
    <w:rsid w:val="008A19F4"/>
    <w:rsid w:val="008A1DCD"/>
    <w:rsid w:val="008A1E25"/>
    <w:rsid w:val="008A2A13"/>
    <w:rsid w:val="008A2C70"/>
    <w:rsid w:val="008A68EA"/>
    <w:rsid w:val="008A7DF8"/>
    <w:rsid w:val="008B19F7"/>
    <w:rsid w:val="008B25D9"/>
    <w:rsid w:val="008B467A"/>
    <w:rsid w:val="008B5333"/>
    <w:rsid w:val="008B7E61"/>
    <w:rsid w:val="008C0BA0"/>
    <w:rsid w:val="008C16E6"/>
    <w:rsid w:val="008C271F"/>
    <w:rsid w:val="008C4AE4"/>
    <w:rsid w:val="008C5BD4"/>
    <w:rsid w:val="008C6D65"/>
    <w:rsid w:val="008C6FDB"/>
    <w:rsid w:val="008D21CA"/>
    <w:rsid w:val="008D22C4"/>
    <w:rsid w:val="008D571A"/>
    <w:rsid w:val="008D7055"/>
    <w:rsid w:val="008D7F4C"/>
    <w:rsid w:val="008E426B"/>
    <w:rsid w:val="008E47B4"/>
    <w:rsid w:val="008E4A71"/>
    <w:rsid w:val="008E6701"/>
    <w:rsid w:val="008E7754"/>
    <w:rsid w:val="008F1564"/>
    <w:rsid w:val="008F4722"/>
    <w:rsid w:val="008F7AC7"/>
    <w:rsid w:val="00900DA6"/>
    <w:rsid w:val="00901358"/>
    <w:rsid w:val="00906A58"/>
    <w:rsid w:val="009071CD"/>
    <w:rsid w:val="00911187"/>
    <w:rsid w:val="00912261"/>
    <w:rsid w:val="00912D00"/>
    <w:rsid w:val="00913B2F"/>
    <w:rsid w:val="00915327"/>
    <w:rsid w:val="00920E60"/>
    <w:rsid w:val="009217AE"/>
    <w:rsid w:val="009218C2"/>
    <w:rsid w:val="00923E57"/>
    <w:rsid w:val="009260D8"/>
    <w:rsid w:val="00926692"/>
    <w:rsid w:val="009274FA"/>
    <w:rsid w:val="00930547"/>
    <w:rsid w:val="009321AF"/>
    <w:rsid w:val="00932C58"/>
    <w:rsid w:val="00933F15"/>
    <w:rsid w:val="00936763"/>
    <w:rsid w:val="009374F2"/>
    <w:rsid w:val="00937EB5"/>
    <w:rsid w:val="009413DC"/>
    <w:rsid w:val="009415BB"/>
    <w:rsid w:val="00942904"/>
    <w:rsid w:val="00943764"/>
    <w:rsid w:val="00944645"/>
    <w:rsid w:val="00946532"/>
    <w:rsid w:val="00946775"/>
    <w:rsid w:val="00946B56"/>
    <w:rsid w:val="0095393B"/>
    <w:rsid w:val="009552A1"/>
    <w:rsid w:val="00955745"/>
    <w:rsid w:val="00960FDA"/>
    <w:rsid w:val="00962F7A"/>
    <w:rsid w:val="0096399E"/>
    <w:rsid w:val="00970A1A"/>
    <w:rsid w:val="00972017"/>
    <w:rsid w:val="00972AEB"/>
    <w:rsid w:val="00980C71"/>
    <w:rsid w:val="00982A2C"/>
    <w:rsid w:val="0098494E"/>
    <w:rsid w:val="0098596C"/>
    <w:rsid w:val="0098792C"/>
    <w:rsid w:val="00990D04"/>
    <w:rsid w:val="0099132A"/>
    <w:rsid w:val="009926F4"/>
    <w:rsid w:val="0099424D"/>
    <w:rsid w:val="00994516"/>
    <w:rsid w:val="00996A0D"/>
    <w:rsid w:val="00997B87"/>
    <w:rsid w:val="009A005A"/>
    <w:rsid w:val="009A1D9B"/>
    <w:rsid w:val="009A4E4D"/>
    <w:rsid w:val="009B34FB"/>
    <w:rsid w:val="009B6F2B"/>
    <w:rsid w:val="009B716D"/>
    <w:rsid w:val="009C2B5E"/>
    <w:rsid w:val="009C5FB8"/>
    <w:rsid w:val="009D01A2"/>
    <w:rsid w:val="009D2B64"/>
    <w:rsid w:val="009D4687"/>
    <w:rsid w:val="009D4F9C"/>
    <w:rsid w:val="009E144E"/>
    <w:rsid w:val="009E27FC"/>
    <w:rsid w:val="009E3E26"/>
    <w:rsid w:val="009E4CF0"/>
    <w:rsid w:val="009E575A"/>
    <w:rsid w:val="009E6BC0"/>
    <w:rsid w:val="009E7401"/>
    <w:rsid w:val="009F0580"/>
    <w:rsid w:val="009F0D19"/>
    <w:rsid w:val="009F25D6"/>
    <w:rsid w:val="009F27A4"/>
    <w:rsid w:val="009F2ADE"/>
    <w:rsid w:val="009F4467"/>
    <w:rsid w:val="009F4687"/>
    <w:rsid w:val="009F4AE5"/>
    <w:rsid w:val="009F5A41"/>
    <w:rsid w:val="009F5AD9"/>
    <w:rsid w:val="009F5C72"/>
    <w:rsid w:val="009F73C2"/>
    <w:rsid w:val="009F7A0E"/>
    <w:rsid w:val="00A01EA2"/>
    <w:rsid w:val="00A043E1"/>
    <w:rsid w:val="00A06498"/>
    <w:rsid w:val="00A068EB"/>
    <w:rsid w:val="00A07080"/>
    <w:rsid w:val="00A127BE"/>
    <w:rsid w:val="00A12D44"/>
    <w:rsid w:val="00A14715"/>
    <w:rsid w:val="00A1496A"/>
    <w:rsid w:val="00A15E5B"/>
    <w:rsid w:val="00A167CA"/>
    <w:rsid w:val="00A1706D"/>
    <w:rsid w:val="00A17497"/>
    <w:rsid w:val="00A17CAF"/>
    <w:rsid w:val="00A212B5"/>
    <w:rsid w:val="00A21B29"/>
    <w:rsid w:val="00A2327F"/>
    <w:rsid w:val="00A23346"/>
    <w:rsid w:val="00A25A66"/>
    <w:rsid w:val="00A25E60"/>
    <w:rsid w:val="00A306E4"/>
    <w:rsid w:val="00A32E1A"/>
    <w:rsid w:val="00A33D1F"/>
    <w:rsid w:val="00A37FA4"/>
    <w:rsid w:val="00A46418"/>
    <w:rsid w:val="00A46741"/>
    <w:rsid w:val="00A50EF5"/>
    <w:rsid w:val="00A54E35"/>
    <w:rsid w:val="00A55E42"/>
    <w:rsid w:val="00A56FBE"/>
    <w:rsid w:val="00A6134B"/>
    <w:rsid w:val="00A62ABD"/>
    <w:rsid w:val="00A672C2"/>
    <w:rsid w:val="00A72B81"/>
    <w:rsid w:val="00A74561"/>
    <w:rsid w:val="00A7526D"/>
    <w:rsid w:val="00A8273A"/>
    <w:rsid w:val="00A86C0D"/>
    <w:rsid w:val="00A937EC"/>
    <w:rsid w:val="00A9476D"/>
    <w:rsid w:val="00A95AE5"/>
    <w:rsid w:val="00A95D82"/>
    <w:rsid w:val="00A95DBD"/>
    <w:rsid w:val="00AA0FC3"/>
    <w:rsid w:val="00AA1129"/>
    <w:rsid w:val="00AA1188"/>
    <w:rsid w:val="00AA7576"/>
    <w:rsid w:val="00AB0AE4"/>
    <w:rsid w:val="00AB184C"/>
    <w:rsid w:val="00AB35C8"/>
    <w:rsid w:val="00AB3F45"/>
    <w:rsid w:val="00AB485F"/>
    <w:rsid w:val="00AB6D66"/>
    <w:rsid w:val="00AC0250"/>
    <w:rsid w:val="00AC18D2"/>
    <w:rsid w:val="00AC1D54"/>
    <w:rsid w:val="00AC44C9"/>
    <w:rsid w:val="00AC479B"/>
    <w:rsid w:val="00AC4C37"/>
    <w:rsid w:val="00AD4232"/>
    <w:rsid w:val="00AD5BB7"/>
    <w:rsid w:val="00AD7836"/>
    <w:rsid w:val="00AE046B"/>
    <w:rsid w:val="00AE082D"/>
    <w:rsid w:val="00AE3B6C"/>
    <w:rsid w:val="00AE48E8"/>
    <w:rsid w:val="00AE4B9D"/>
    <w:rsid w:val="00AE4E32"/>
    <w:rsid w:val="00AF004A"/>
    <w:rsid w:val="00AF0148"/>
    <w:rsid w:val="00AF0EA5"/>
    <w:rsid w:val="00AF1DF1"/>
    <w:rsid w:val="00AF3266"/>
    <w:rsid w:val="00AF50F9"/>
    <w:rsid w:val="00AF5B41"/>
    <w:rsid w:val="00AF713C"/>
    <w:rsid w:val="00B02AB7"/>
    <w:rsid w:val="00B045CF"/>
    <w:rsid w:val="00B05B20"/>
    <w:rsid w:val="00B122B6"/>
    <w:rsid w:val="00B12FBC"/>
    <w:rsid w:val="00B1432B"/>
    <w:rsid w:val="00B14D30"/>
    <w:rsid w:val="00B15400"/>
    <w:rsid w:val="00B1541A"/>
    <w:rsid w:val="00B15BEF"/>
    <w:rsid w:val="00B208B8"/>
    <w:rsid w:val="00B24263"/>
    <w:rsid w:val="00B26B65"/>
    <w:rsid w:val="00B271B5"/>
    <w:rsid w:val="00B33461"/>
    <w:rsid w:val="00B339B3"/>
    <w:rsid w:val="00B36FFD"/>
    <w:rsid w:val="00B40589"/>
    <w:rsid w:val="00B44AC3"/>
    <w:rsid w:val="00B44CF4"/>
    <w:rsid w:val="00B45527"/>
    <w:rsid w:val="00B515AB"/>
    <w:rsid w:val="00B5339C"/>
    <w:rsid w:val="00B543D4"/>
    <w:rsid w:val="00B55A8F"/>
    <w:rsid w:val="00B55AD0"/>
    <w:rsid w:val="00B56389"/>
    <w:rsid w:val="00B56F4F"/>
    <w:rsid w:val="00B61598"/>
    <w:rsid w:val="00B61FD6"/>
    <w:rsid w:val="00B63819"/>
    <w:rsid w:val="00B63C06"/>
    <w:rsid w:val="00B665FE"/>
    <w:rsid w:val="00B671AF"/>
    <w:rsid w:val="00B679A5"/>
    <w:rsid w:val="00B72849"/>
    <w:rsid w:val="00B73465"/>
    <w:rsid w:val="00B74DC2"/>
    <w:rsid w:val="00B801D9"/>
    <w:rsid w:val="00B802CB"/>
    <w:rsid w:val="00B804A5"/>
    <w:rsid w:val="00B80BFD"/>
    <w:rsid w:val="00B8461D"/>
    <w:rsid w:val="00B8626B"/>
    <w:rsid w:val="00B8761F"/>
    <w:rsid w:val="00B904CC"/>
    <w:rsid w:val="00B90B88"/>
    <w:rsid w:val="00BA11FC"/>
    <w:rsid w:val="00BA24ED"/>
    <w:rsid w:val="00BA33CE"/>
    <w:rsid w:val="00BA6206"/>
    <w:rsid w:val="00BA7AA6"/>
    <w:rsid w:val="00BB1DDE"/>
    <w:rsid w:val="00BB2931"/>
    <w:rsid w:val="00BB708B"/>
    <w:rsid w:val="00BC0F32"/>
    <w:rsid w:val="00BC30AA"/>
    <w:rsid w:val="00BC4CC3"/>
    <w:rsid w:val="00BD0620"/>
    <w:rsid w:val="00BD0C82"/>
    <w:rsid w:val="00BD22C3"/>
    <w:rsid w:val="00BD3C78"/>
    <w:rsid w:val="00BD3D87"/>
    <w:rsid w:val="00BD44FF"/>
    <w:rsid w:val="00BD5848"/>
    <w:rsid w:val="00BD7C30"/>
    <w:rsid w:val="00BE2237"/>
    <w:rsid w:val="00BE4DFB"/>
    <w:rsid w:val="00BE5CD6"/>
    <w:rsid w:val="00BE6585"/>
    <w:rsid w:val="00BE72B9"/>
    <w:rsid w:val="00BF0F10"/>
    <w:rsid w:val="00BF3AA2"/>
    <w:rsid w:val="00BF46C1"/>
    <w:rsid w:val="00BF49FA"/>
    <w:rsid w:val="00C01388"/>
    <w:rsid w:val="00C01DFA"/>
    <w:rsid w:val="00C01E79"/>
    <w:rsid w:val="00C0366D"/>
    <w:rsid w:val="00C0598E"/>
    <w:rsid w:val="00C0634B"/>
    <w:rsid w:val="00C07192"/>
    <w:rsid w:val="00C079E0"/>
    <w:rsid w:val="00C105FB"/>
    <w:rsid w:val="00C11517"/>
    <w:rsid w:val="00C12208"/>
    <w:rsid w:val="00C13CBA"/>
    <w:rsid w:val="00C1534E"/>
    <w:rsid w:val="00C2451E"/>
    <w:rsid w:val="00C265EB"/>
    <w:rsid w:val="00C2723C"/>
    <w:rsid w:val="00C32E92"/>
    <w:rsid w:val="00C37373"/>
    <w:rsid w:val="00C407FE"/>
    <w:rsid w:val="00C40E83"/>
    <w:rsid w:val="00C43280"/>
    <w:rsid w:val="00C43E57"/>
    <w:rsid w:val="00C459B4"/>
    <w:rsid w:val="00C463A9"/>
    <w:rsid w:val="00C51143"/>
    <w:rsid w:val="00C516A9"/>
    <w:rsid w:val="00C51AA0"/>
    <w:rsid w:val="00C52730"/>
    <w:rsid w:val="00C53626"/>
    <w:rsid w:val="00C579BD"/>
    <w:rsid w:val="00C57E73"/>
    <w:rsid w:val="00C60CB2"/>
    <w:rsid w:val="00C60DFF"/>
    <w:rsid w:val="00C61A7A"/>
    <w:rsid w:val="00C62984"/>
    <w:rsid w:val="00C629D0"/>
    <w:rsid w:val="00C63564"/>
    <w:rsid w:val="00C638DB"/>
    <w:rsid w:val="00C64076"/>
    <w:rsid w:val="00C70FEE"/>
    <w:rsid w:val="00C71080"/>
    <w:rsid w:val="00C72223"/>
    <w:rsid w:val="00C73614"/>
    <w:rsid w:val="00C76DA5"/>
    <w:rsid w:val="00C81F2E"/>
    <w:rsid w:val="00C8219F"/>
    <w:rsid w:val="00C8228F"/>
    <w:rsid w:val="00C91363"/>
    <w:rsid w:val="00C92C43"/>
    <w:rsid w:val="00CA0C54"/>
    <w:rsid w:val="00CA5232"/>
    <w:rsid w:val="00CA5F94"/>
    <w:rsid w:val="00CA6F6E"/>
    <w:rsid w:val="00CA711F"/>
    <w:rsid w:val="00CA7A7F"/>
    <w:rsid w:val="00CB0B9E"/>
    <w:rsid w:val="00CB1806"/>
    <w:rsid w:val="00CB34B0"/>
    <w:rsid w:val="00CB4299"/>
    <w:rsid w:val="00CB56BB"/>
    <w:rsid w:val="00CB64CC"/>
    <w:rsid w:val="00CC3023"/>
    <w:rsid w:val="00CC4AB8"/>
    <w:rsid w:val="00CC5B61"/>
    <w:rsid w:val="00CC6B5F"/>
    <w:rsid w:val="00CC6FCE"/>
    <w:rsid w:val="00CD0790"/>
    <w:rsid w:val="00CE1C4B"/>
    <w:rsid w:val="00CE2047"/>
    <w:rsid w:val="00CE37B1"/>
    <w:rsid w:val="00CE45AC"/>
    <w:rsid w:val="00CE558A"/>
    <w:rsid w:val="00CF0BBD"/>
    <w:rsid w:val="00CF43B6"/>
    <w:rsid w:val="00D01B80"/>
    <w:rsid w:val="00D03191"/>
    <w:rsid w:val="00D0320A"/>
    <w:rsid w:val="00D04F57"/>
    <w:rsid w:val="00D0579E"/>
    <w:rsid w:val="00D12055"/>
    <w:rsid w:val="00D128B9"/>
    <w:rsid w:val="00D137D9"/>
    <w:rsid w:val="00D14175"/>
    <w:rsid w:val="00D1479E"/>
    <w:rsid w:val="00D16E2B"/>
    <w:rsid w:val="00D16FFF"/>
    <w:rsid w:val="00D17948"/>
    <w:rsid w:val="00D231DD"/>
    <w:rsid w:val="00D263B6"/>
    <w:rsid w:val="00D27E2E"/>
    <w:rsid w:val="00D305E9"/>
    <w:rsid w:val="00D33E28"/>
    <w:rsid w:val="00D3458A"/>
    <w:rsid w:val="00D37A2F"/>
    <w:rsid w:val="00D40EE7"/>
    <w:rsid w:val="00D42182"/>
    <w:rsid w:val="00D43C55"/>
    <w:rsid w:val="00D46249"/>
    <w:rsid w:val="00D5005D"/>
    <w:rsid w:val="00D501FC"/>
    <w:rsid w:val="00D50AAE"/>
    <w:rsid w:val="00D53D59"/>
    <w:rsid w:val="00D56286"/>
    <w:rsid w:val="00D61EA4"/>
    <w:rsid w:val="00D6268E"/>
    <w:rsid w:val="00D6349F"/>
    <w:rsid w:val="00D66C6C"/>
    <w:rsid w:val="00D7284E"/>
    <w:rsid w:val="00D735C6"/>
    <w:rsid w:val="00D73B99"/>
    <w:rsid w:val="00D77344"/>
    <w:rsid w:val="00D77FBB"/>
    <w:rsid w:val="00D8078C"/>
    <w:rsid w:val="00D82083"/>
    <w:rsid w:val="00D82128"/>
    <w:rsid w:val="00D83E81"/>
    <w:rsid w:val="00D84C9F"/>
    <w:rsid w:val="00D921E8"/>
    <w:rsid w:val="00D92D3C"/>
    <w:rsid w:val="00D938D1"/>
    <w:rsid w:val="00D94BD9"/>
    <w:rsid w:val="00D958AB"/>
    <w:rsid w:val="00D975D8"/>
    <w:rsid w:val="00D9781A"/>
    <w:rsid w:val="00D979E1"/>
    <w:rsid w:val="00DA0308"/>
    <w:rsid w:val="00DA172E"/>
    <w:rsid w:val="00DA56ED"/>
    <w:rsid w:val="00DB1D6A"/>
    <w:rsid w:val="00DB3A9B"/>
    <w:rsid w:val="00DB5CE2"/>
    <w:rsid w:val="00DB75AC"/>
    <w:rsid w:val="00DC155F"/>
    <w:rsid w:val="00DC2F8B"/>
    <w:rsid w:val="00DC4988"/>
    <w:rsid w:val="00DC53CD"/>
    <w:rsid w:val="00DC7E20"/>
    <w:rsid w:val="00DD0049"/>
    <w:rsid w:val="00DD0F20"/>
    <w:rsid w:val="00DD1ADD"/>
    <w:rsid w:val="00DD54D9"/>
    <w:rsid w:val="00DE06CC"/>
    <w:rsid w:val="00DE0F24"/>
    <w:rsid w:val="00DE1C6B"/>
    <w:rsid w:val="00DE40F8"/>
    <w:rsid w:val="00DE4A2B"/>
    <w:rsid w:val="00DE6829"/>
    <w:rsid w:val="00DE6E07"/>
    <w:rsid w:val="00DE71DE"/>
    <w:rsid w:val="00DE7A2D"/>
    <w:rsid w:val="00DF20D6"/>
    <w:rsid w:val="00DF44D5"/>
    <w:rsid w:val="00DF6569"/>
    <w:rsid w:val="00E00D0A"/>
    <w:rsid w:val="00E00EC2"/>
    <w:rsid w:val="00E024F6"/>
    <w:rsid w:val="00E0403D"/>
    <w:rsid w:val="00E04463"/>
    <w:rsid w:val="00E05B03"/>
    <w:rsid w:val="00E07F91"/>
    <w:rsid w:val="00E10087"/>
    <w:rsid w:val="00E13DB5"/>
    <w:rsid w:val="00E17716"/>
    <w:rsid w:val="00E21697"/>
    <w:rsid w:val="00E21E15"/>
    <w:rsid w:val="00E22D43"/>
    <w:rsid w:val="00E245D5"/>
    <w:rsid w:val="00E24640"/>
    <w:rsid w:val="00E26C20"/>
    <w:rsid w:val="00E277CE"/>
    <w:rsid w:val="00E27B6B"/>
    <w:rsid w:val="00E33C91"/>
    <w:rsid w:val="00E34941"/>
    <w:rsid w:val="00E354CD"/>
    <w:rsid w:val="00E3568F"/>
    <w:rsid w:val="00E40E77"/>
    <w:rsid w:val="00E45BBA"/>
    <w:rsid w:val="00E47B93"/>
    <w:rsid w:val="00E510B3"/>
    <w:rsid w:val="00E537E0"/>
    <w:rsid w:val="00E542B7"/>
    <w:rsid w:val="00E558AB"/>
    <w:rsid w:val="00E55C54"/>
    <w:rsid w:val="00E56020"/>
    <w:rsid w:val="00E56A8F"/>
    <w:rsid w:val="00E570CB"/>
    <w:rsid w:val="00E61371"/>
    <w:rsid w:val="00E6304F"/>
    <w:rsid w:val="00E67896"/>
    <w:rsid w:val="00E67DAC"/>
    <w:rsid w:val="00E70789"/>
    <w:rsid w:val="00E725B9"/>
    <w:rsid w:val="00E72787"/>
    <w:rsid w:val="00E732EF"/>
    <w:rsid w:val="00E73A8A"/>
    <w:rsid w:val="00E73EDE"/>
    <w:rsid w:val="00E80FCB"/>
    <w:rsid w:val="00E81B3A"/>
    <w:rsid w:val="00E82DB3"/>
    <w:rsid w:val="00E84228"/>
    <w:rsid w:val="00E86B89"/>
    <w:rsid w:val="00E877E3"/>
    <w:rsid w:val="00E900B7"/>
    <w:rsid w:val="00E924E4"/>
    <w:rsid w:val="00E92F02"/>
    <w:rsid w:val="00E93015"/>
    <w:rsid w:val="00E93F06"/>
    <w:rsid w:val="00E960C8"/>
    <w:rsid w:val="00EA230E"/>
    <w:rsid w:val="00EA2C0F"/>
    <w:rsid w:val="00EA70F8"/>
    <w:rsid w:val="00EB2652"/>
    <w:rsid w:val="00EB5579"/>
    <w:rsid w:val="00EB5863"/>
    <w:rsid w:val="00EB5BB6"/>
    <w:rsid w:val="00EB778F"/>
    <w:rsid w:val="00EC038C"/>
    <w:rsid w:val="00EC2A25"/>
    <w:rsid w:val="00EC2DC9"/>
    <w:rsid w:val="00EC3188"/>
    <w:rsid w:val="00EC36AE"/>
    <w:rsid w:val="00EC371A"/>
    <w:rsid w:val="00EC475C"/>
    <w:rsid w:val="00EC53F0"/>
    <w:rsid w:val="00EC6B1D"/>
    <w:rsid w:val="00EC7815"/>
    <w:rsid w:val="00ED1753"/>
    <w:rsid w:val="00ED2E55"/>
    <w:rsid w:val="00ED7E20"/>
    <w:rsid w:val="00EE0166"/>
    <w:rsid w:val="00EE0423"/>
    <w:rsid w:val="00EE17FB"/>
    <w:rsid w:val="00EE2C58"/>
    <w:rsid w:val="00EE37DB"/>
    <w:rsid w:val="00EE4790"/>
    <w:rsid w:val="00EE6394"/>
    <w:rsid w:val="00EE6E94"/>
    <w:rsid w:val="00EE7482"/>
    <w:rsid w:val="00EE75D6"/>
    <w:rsid w:val="00EF0152"/>
    <w:rsid w:val="00EF28DE"/>
    <w:rsid w:val="00EF557B"/>
    <w:rsid w:val="00EF5CD5"/>
    <w:rsid w:val="00EF651F"/>
    <w:rsid w:val="00EF7966"/>
    <w:rsid w:val="00EF7DEC"/>
    <w:rsid w:val="00F04811"/>
    <w:rsid w:val="00F061E0"/>
    <w:rsid w:val="00F0724C"/>
    <w:rsid w:val="00F07709"/>
    <w:rsid w:val="00F118EF"/>
    <w:rsid w:val="00F11D33"/>
    <w:rsid w:val="00F12CF2"/>
    <w:rsid w:val="00F169F0"/>
    <w:rsid w:val="00F16C6D"/>
    <w:rsid w:val="00F17DDA"/>
    <w:rsid w:val="00F204CC"/>
    <w:rsid w:val="00F2186D"/>
    <w:rsid w:val="00F21C05"/>
    <w:rsid w:val="00F2479F"/>
    <w:rsid w:val="00F24E4A"/>
    <w:rsid w:val="00F266D4"/>
    <w:rsid w:val="00F27A52"/>
    <w:rsid w:val="00F32B6D"/>
    <w:rsid w:val="00F32BF3"/>
    <w:rsid w:val="00F32D12"/>
    <w:rsid w:val="00F3421C"/>
    <w:rsid w:val="00F3617A"/>
    <w:rsid w:val="00F3698D"/>
    <w:rsid w:val="00F36F75"/>
    <w:rsid w:val="00F4143A"/>
    <w:rsid w:val="00F429F5"/>
    <w:rsid w:val="00F51A49"/>
    <w:rsid w:val="00F526C5"/>
    <w:rsid w:val="00F536F1"/>
    <w:rsid w:val="00F548A8"/>
    <w:rsid w:val="00F54D37"/>
    <w:rsid w:val="00F553CB"/>
    <w:rsid w:val="00F55BCC"/>
    <w:rsid w:val="00F572B6"/>
    <w:rsid w:val="00F60365"/>
    <w:rsid w:val="00F630FB"/>
    <w:rsid w:val="00F65184"/>
    <w:rsid w:val="00F66179"/>
    <w:rsid w:val="00F67152"/>
    <w:rsid w:val="00F67207"/>
    <w:rsid w:val="00F6735E"/>
    <w:rsid w:val="00F673D4"/>
    <w:rsid w:val="00F725EC"/>
    <w:rsid w:val="00F7273B"/>
    <w:rsid w:val="00F76822"/>
    <w:rsid w:val="00F76A29"/>
    <w:rsid w:val="00F776BA"/>
    <w:rsid w:val="00F80127"/>
    <w:rsid w:val="00F82239"/>
    <w:rsid w:val="00F83906"/>
    <w:rsid w:val="00F8711F"/>
    <w:rsid w:val="00F87AC4"/>
    <w:rsid w:val="00F90D18"/>
    <w:rsid w:val="00F934D2"/>
    <w:rsid w:val="00F94434"/>
    <w:rsid w:val="00F949B4"/>
    <w:rsid w:val="00F94EDD"/>
    <w:rsid w:val="00FA34AB"/>
    <w:rsid w:val="00FA468D"/>
    <w:rsid w:val="00FA4E32"/>
    <w:rsid w:val="00FA7A2A"/>
    <w:rsid w:val="00FB06DD"/>
    <w:rsid w:val="00FB1A20"/>
    <w:rsid w:val="00FB1AE3"/>
    <w:rsid w:val="00FB3F11"/>
    <w:rsid w:val="00FB5468"/>
    <w:rsid w:val="00FB64A2"/>
    <w:rsid w:val="00FC1640"/>
    <w:rsid w:val="00FC224B"/>
    <w:rsid w:val="00FC4FC1"/>
    <w:rsid w:val="00FD1F90"/>
    <w:rsid w:val="00FD5461"/>
    <w:rsid w:val="00FD5E54"/>
    <w:rsid w:val="00FD7361"/>
    <w:rsid w:val="00FE20A2"/>
    <w:rsid w:val="00FE4EFF"/>
    <w:rsid w:val="00FF23A2"/>
    <w:rsid w:val="00FF2CA0"/>
    <w:rsid w:val="00FF30FF"/>
    <w:rsid w:val="00FF3328"/>
    <w:rsid w:val="00FF7DAF"/>
    <w:rsid w:val="00FF7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C516A9"/>
    <w:rPr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qFormat/>
    <w:locked/>
    <w:rsid w:val="00D53D59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вободная форма"/>
    <w:rsid w:val="00C516A9"/>
    <w:rPr>
      <w:rFonts w:eastAsia="ヒラギノ角ゴ Pro W3"/>
      <w:color w:val="000000"/>
    </w:rPr>
  </w:style>
  <w:style w:type="paragraph" w:customStyle="1" w:styleId="21">
    <w:name w:val="Обычный2"/>
    <w:rsid w:val="00C516A9"/>
    <w:rPr>
      <w:rFonts w:eastAsia="ヒラギノ角ゴ Pro W3"/>
      <w:color w:val="000000"/>
      <w:sz w:val="24"/>
    </w:rPr>
  </w:style>
  <w:style w:type="paragraph" w:customStyle="1" w:styleId="1">
    <w:name w:val="Обычный1"/>
    <w:rsid w:val="00C516A9"/>
    <w:pPr>
      <w:spacing w:after="200" w:line="276" w:lineRule="auto"/>
    </w:pPr>
    <w:rPr>
      <w:rFonts w:ascii="Lucida Grande" w:eastAsia="ヒラギノ角ゴ Pro W3" w:hAnsi="Lucida Grande"/>
      <w:color w:val="000000"/>
      <w:sz w:val="22"/>
    </w:rPr>
  </w:style>
  <w:style w:type="paragraph" w:customStyle="1" w:styleId="10">
    <w:name w:val="Абзац списка1"/>
    <w:rsid w:val="00C516A9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paragraph" w:styleId="a4">
    <w:name w:val="List Paragraph"/>
    <w:uiPriority w:val="34"/>
    <w:qFormat/>
    <w:rsid w:val="00C516A9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paragraph" w:customStyle="1" w:styleId="ConsPlusNormal">
    <w:name w:val="ConsPlusNormal"/>
    <w:rsid w:val="00C516A9"/>
    <w:pPr>
      <w:widowControl w:val="0"/>
      <w:ind w:firstLine="720"/>
    </w:pPr>
    <w:rPr>
      <w:rFonts w:ascii="Arial" w:eastAsia="ヒラギノ角ゴ Pro W3" w:hAnsi="Arial"/>
      <w:color w:val="000000"/>
    </w:rPr>
  </w:style>
  <w:style w:type="paragraph" w:customStyle="1" w:styleId="A5">
    <w:name w:val="Свободная форма A"/>
    <w:rsid w:val="00C516A9"/>
    <w:rPr>
      <w:rFonts w:eastAsia="ヒラギノ角ゴ Pro W3"/>
      <w:color w:val="000000"/>
    </w:rPr>
  </w:style>
  <w:style w:type="paragraph" w:customStyle="1" w:styleId="ConsPlusTitle">
    <w:name w:val="ConsPlusTitle"/>
    <w:rsid w:val="00C516A9"/>
    <w:pPr>
      <w:widowControl w:val="0"/>
    </w:pPr>
    <w:rPr>
      <w:rFonts w:ascii="Lucida Grande" w:eastAsia="ヒラギノ角ゴ Pro W3" w:hAnsi="Lucida Grande"/>
      <w:b/>
      <w:color w:val="000000"/>
      <w:sz w:val="22"/>
    </w:rPr>
  </w:style>
  <w:style w:type="paragraph" w:customStyle="1" w:styleId="ConsPlusNonformat">
    <w:name w:val="ConsPlusNonformat"/>
    <w:uiPriority w:val="99"/>
    <w:rsid w:val="00C516A9"/>
    <w:rPr>
      <w:rFonts w:ascii="Courier New" w:eastAsia="ヒラギノ角ゴ Pro W3" w:hAnsi="Courier New"/>
      <w:color w:val="000000"/>
    </w:rPr>
  </w:style>
  <w:style w:type="paragraph" w:styleId="a6">
    <w:name w:val="header"/>
    <w:basedOn w:val="a"/>
    <w:link w:val="a7"/>
    <w:uiPriority w:val="99"/>
    <w:locked/>
    <w:rsid w:val="00B405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B40589"/>
    <w:rPr>
      <w:sz w:val="24"/>
      <w:szCs w:val="24"/>
      <w:lang w:val="en-US" w:eastAsia="en-US"/>
    </w:rPr>
  </w:style>
  <w:style w:type="paragraph" w:styleId="a8">
    <w:name w:val="footer"/>
    <w:basedOn w:val="a"/>
    <w:link w:val="a9"/>
    <w:uiPriority w:val="99"/>
    <w:locked/>
    <w:rsid w:val="00B405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B40589"/>
    <w:rPr>
      <w:sz w:val="24"/>
      <w:szCs w:val="24"/>
      <w:lang w:val="en-US" w:eastAsia="en-US"/>
    </w:rPr>
  </w:style>
  <w:style w:type="paragraph" w:styleId="aa">
    <w:name w:val="endnote text"/>
    <w:basedOn w:val="a"/>
    <w:link w:val="ab"/>
    <w:locked/>
    <w:rsid w:val="00777448"/>
    <w:rPr>
      <w:sz w:val="20"/>
      <w:szCs w:val="20"/>
    </w:rPr>
  </w:style>
  <w:style w:type="character" w:customStyle="1" w:styleId="ab">
    <w:name w:val="Текст концевой сноски Знак"/>
    <w:link w:val="aa"/>
    <w:rsid w:val="00777448"/>
    <w:rPr>
      <w:lang w:val="en-US" w:eastAsia="en-US"/>
    </w:rPr>
  </w:style>
  <w:style w:type="character" w:styleId="ac">
    <w:name w:val="endnote reference"/>
    <w:locked/>
    <w:rsid w:val="00777448"/>
    <w:rPr>
      <w:vertAlign w:val="superscript"/>
    </w:rPr>
  </w:style>
  <w:style w:type="paragraph" w:styleId="ad">
    <w:name w:val="footnote text"/>
    <w:basedOn w:val="a"/>
    <w:link w:val="ae"/>
    <w:locked/>
    <w:rsid w:val="00777448"/>
    <w:rPr>
      <w:sz w:val="20"/>
      <w:szCs w:val="20"/>
    </w:rPr>
  </w:style>
  <w:style w:type="character" w:customStyle="1" w:styleId="ae">
    <w:name w:val="Текст сноски Знак"/>
    <w:link w:val="ad"/>
    <w:rsid w:val="00777448"/>
    <w:rPr>
      <w:lang w:val="en-US" w:eastAsia="en-US"/>
    </w:rPr>
  </w:style>
  <w:style w:type="character" w:styleId="af">
    <w:name w:val="footnote reference"/>
    <w:locked/>
    <w:rsid w:val="00777448"/>
    <w:rPr>
      <w:vertAlign w:val="superscript"/>
    </w:rPr>
  </w:style>
  <w:style w:type="character" w:customStyle="1" w:styleId="20">
    <w:name w:val="Заголовок 2 Знак"/>
    <w:link w:val="2"/>
    <w:rsid w:val="00D53D59"/>
    <w:rPr>
      <w:b/>
      <w:sz w:val="28"/>
    </w:rPr>
  </w:style>
  <w:style w:type="paragraph" w:styleId="af0">
    <w:name w:val="Document Map"/>
    <w:basedOn w:val="a"/>
    <w:link w:val="af1"/>
    <w:locked/>
    <w:rsid w:val="001A25A7"/>
    <w:rPr>
      <w:rFonts w:ascii="Tahoma" w:hAnsi="Tahoma"/>
      <w:sz w:val="16"/>
      <w:szCs w:val="16"/>
    </w:rPr>
  </w:style>
  <w:style w:type="character" w:customStyle="1" w:styleId="af1">
    <w:name w:val="Схема документа Знак"/>
    <w:link w:val="af0"/>
    <w:rsid w:val="001A25A7"/>
    <w:rPr>
      <w:rFonts w:ascii="Tahoma" w:hAnsi="Tahoma" w:cs="Tahoma"/>
      <w:sz w:val="16"/>
      <w:szCs w:val="16"/>
      <w:lang w:val="en-US" w:eastAsia="en-US"/>
    </w:rPr>
  </w:style>
  <w:style w:type="paragraph" w:styleId="af2">
    <w:name w:val="Balloon Text"/>
    <w:basedOn w:val="a"/>
    <w:link w:val="af3"/>
    <w:locked/>
    <w:rsid w:val="00EA230E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rsid w:val="00EA230E"/>
    <w:rPr>
      <w:rFonts w:ascii="Tahoma" w:hAnsi="Tahoma" w:cs="Tahoma"/>
      <w:sz w:val="16"/>
      <w:szCs w:val="16"/>
      <w:lang w:val="en-US" w:eastAsia="en-US"/>
    </w:rPr>
  </w:style>
  <w:style w:type="paragraph" w:customStyle="1" w:styleId="ConsPlusCell">
    <w:name w:val="ConsPlusCell"/>
    <w:uiPriority w:val="99"/>
    <w:rsid w:val="004A14D2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86997-2457-49BD-897A-11951B431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2191</Words>
  <Characters>12493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/>
  <LinksUpToDate>false</LinksUpToDate>
  <CharactersWithSpaces>14655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Kovaleva_YV</dc:creator>
  <cp:lastModifiedBy>adm18</cp:lastModifiedBy>
  <cp:revision>2</cp:revision>
  <cp:lastPrinted>2020-05-01T02:49:00Z</cp:lastPrinted>
  <dcterms:created xsi:type="dcterms:W3CDTF">2020-05-20T23:22:00Z</dcterms:created>
  <dcterms:modified xsi:type="dcterms:W3CDTF">2020-05-20T23:22:00Z</dcterms:modified>
</cp:coreProperties>
</file>